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elha"/>
        <w:tblW w:w="0" w:type="auto"/>
        <w:tblBorders>
          <w:top w:val="single" w:sz="24"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7920"/>
      </w:tblGrid>
      <w:tr w:rsidR="00CB60F5" w:rsidRPr="00CB60F5" w14:paraId="2644D65F" w14:textId="77777777" w:rsidTr="00CB60F5">
        <w:tc>
          <w:tcPr>
            <w:tcW w:w="8136" w:type="dxa"/>
            <w:shd w:val="clear" w:color="auto" w:fill="auto"/>
          </w:tcPr>
          <w:p w14:paraId="6371F805" w14:textId="7FFD0C41" w:rsidR="00CB60F5" w:rsidRPr="00E2572E" w:rsidRDefault="00CB60F5" w:rsidP="00E2572E">
            <w:pPr>
              <w:pStyle w:val="Ttulo1"/>
            </w:pPr>
            <w:r w:rsidRPr="00E2572E">
              <w:t xml:space="preserve">Formatting Instructions for </w:t>
            </w:r>
            <w:r w:rsidR="001A0A41" w:rsidRPr="00AF25F7">
              <w:rPr>
                <w:i w:val="0"/>
              </w:rPr>
              <w:t xml:space="preserve">Tackling Climate Change with Machine Learning: workshop at </w:t>
            </w:r>
            <w:proofErr w:type="spellStart"/>
            <w:r w:rsidR="001A0A41" w:rsidRPr="00AF25F7">
              <w:rPr>
                <w:i w:val="0"/>
              </w:rPr>
              <w:t>NeurIPS</w:t>
            </w:r>
            <w:proofErr w:type="spellEnd"/>
            <w:r w:rsidRPr="00AF25F7">
              <w:rPr>
                <w:i w:val="0"/>
              </w:rPr>
              <w:t xml:space="preserve"> 20</w:t>
            </w:r>
            <w:r w:rsidR="001A0A41" w:rsidRPr="00AF25F7">
              <w:rPr>
                <w:i w:val="0"/>
              </w:rPr>
              <w:t>2</w:t>
            </w:r>
            <w:r w:rsidR="00D553A8">
              <w:rPr>
                <w:i w:val="0"/>
              </w:rPr>
              <w:t>2</w:t>
            </w:r>
          </w:p>
        </w:tc>
      </w:tr>
    </w:tbl>
    <w:p w14:paraId="1D14002D" w14:textId="77777777" w:rsidR="00CB60F5" w:rsidRDefault="00CB60F5" w:rsidP="008A354B">
      <w:pPr>
        <w:widowControl w:val="0"/>
        <w:suppressLineNumbers/>
        <w:tabs>
          <w:tab w:val="center" w:pos="2610"/>
          <w:tab w:val="center" w:pos="5670"/>
        </w:tabs>
        <w:autoSpaceDE w:val="0"/>
        <w:autoSpaceDN w:val="0"/>
        <w:adjustRightInd w:val="0"/>
        <w:spacing w:line="226" w:lineRule="auto"/>
        <w:jc w:val="both"/>
        <w:rPr>
          <w:b/>
          <w:bCs/>
          <w:spacing w:val="5"/>
          <w:kern w:val="1"/>
        </w:rPr>
      </w:pPr>
    </w:p>
    <w:p w14:paraId="01F125CE" w14:textId="77777777" w:rsidR="00CB60F5" w:rsidRDefault="00CB60F5" w:rsidP="008A354B">
      <w:pPr>
        <w:widowControl w:val="0"/>
        <w:suppressLineNumbers/>
        <w:tabs>
          <w:tab w:val="center" w:pos="2610"/>
          <w:tab w:val="center" w:pos="5670"/>
        </w:tabs>
        <w:autoSpaceDE w:val="0"/>
        <w:autoSpaceDN w:val="0"/>
        <w:adjustRightInd w:val="0"/>
        <w:spacing w:line="226" w:lineRule="auto"/>
        <w:jc w:val="both"/>
        <w:rPr>
          <w:b/>
          <w:bCs/>
          <w:spacing w:val="5"/>
          <w:kern w:val="1"/>
        </w:rPr>
      </w:pPr>
    </w:p>
    <w:p w14:paraId="71E005F5" w14:textId="12799856" w:rsidR="002D0824" w:rsidRPr="00F40B3C" w:rsidRDefault="001A0A41" w:rsidP="008A354B">
      <w:pPr>
        <w:widowControl w:val="0"/>
        <w:suppressLineNumbers/>
        <w:tabs>
          <w:tab w:val="center" w:pos="2610"/>
          <w:tab w:val="center" w:pos="7920"/>
        </w:tabs>
        <w:autoSpaceDE w:val="0"/>
        <w:autoSpaceDN w:val="0"/>
        <w:adjustRightInd w:val="0"/>
        <w:spacing w:line="226" w:lineRule="auto"/>
        <w:jc w:val="center"/>
        <w:rPr>
          <w:b/>
          <w:bCs/>
          <w:kern w:val="20"/>
        </w:rPr>
      </w:pPr>
      <w:r w:rsidRPr="00F40B3C">
        <w:rPr>
          <w:b/>
          <w:bCs/>
          <w:kern w:val="20"/>
        </w:rPr>
        <w:t>Anonymous Authors(s)</w:t>
      </w:r>
    </w:p>
    <w:p w14:paraId="3A5177DF" w14:textId="704B24C9" w:rsidR="002D0824" w:rsidRDefault="001A0A41" w:rsidP="008A354B">
      <w:pPr>
        <w:widowControl w:val="0"/>
        <w:suppressLineNumbers/>
        <w:tabs>
          <w:tab w:val="center" w:pos="2610"/>
          <w:tab w:val="center" w:pos="7920"/>
        </w:tabs>
        <w:autoSpaceDE w:val="0"/>
        <w:autoSpaceDN w:val="0"/>
        <w:adjustRightInd w:val="0"/>
        <w:spacing w:line="226" w:lineRule="auto"/>
        <w:jc w:val="center"/>
        <w:rPr>
          <w:spacing w:val="5"/>
          <w:kern w:val="1"/>
        </w:rPr>
      </w:pPr>
      <w:r>
        <w:rPr>
          <w:spacing w:val="5"/>
          <w:kern w:val="2"/>
        </w:rPr>
        <w:t>Affiliation</w:t>
      </w:r>
    </w:p>
    <w:p w14:paraId="62708731" w14:textId="6096A755" w:rsidR="002D0824" w:rsidRDefault="001A0A41" w:rsidP="008A354B">
      <w:pPr>
        <w:widowControl w:val="0"/>
        <w:suppressLineNumbers/>
        <w:tabs>
          <w:tab w:val="center" w:pos="2610"/>
          <w:tab w:val="center" w:pos="7920"/>
        </w:tabs>
        <w:autoSpaceDE w:val="0"/>
        <w:autoSpaceDN w:val="0"/>
        <w:adjustRightInd w:val="0"/>
        <w:spacing w:line="226" w:lineRule="auto"/>
        <w:jc w:val="center"/>
        <w:rPr>
          <w:spacing w:val="5"/>
          <w:kern w:val="1"/>
        </w:rPr>
      </w:pPr>
      <w:r>
        <w:rPr>
          <w:spacing w:val="5"/>
          <w:kern w:val="1"/>
        </w:rPr>
        <w:t>Address</w:t>
      </w:r>
    </w:p>
    <w:p w14:paraId="57543352" w14:textId="6A8DC785" w:rsidR="00CB60F5" w:rsidRDefault="001A0A41" w:rsidP="008A354B">
      <w:pPr>
        <w:widowControl w:val="0"/>
        <w:suppressLineNumbers/>
        <w:tabs>
          <w:tab w:val="center" w:pos="2610"/>
          <w:tab w:val="center" w:pos="7920"/>
        </w:tabs>
        <w:autoSpaceDE w:val="0"/>
        <w:autoSpaceDN w:val="0"/>
        <w:adjustRightInd w:val="0"/>
        <w:spacing w:line="226" w:lineRule="auto"/>
        <w:jc w:val="center"/>
        <w:rPr>
          <w:i/>
          <w:iCs/>
          <w:spacing w:val="5"/>
          <w:kern w:val="1"/>
        </w:rPr>
      </w:pPr>
      <w:r w:rsidRPr="001A0A41">
        <w:rPr>
          <w:rFonts w:ascii="Courier" w:hAnsi="Courier"/>
          <w:spacing w:val="5"/>
          <w:kern w:val="1"/>
          <w:sz w:val="18"/>
        </w:rPr>
        <w:t>email</w:t>
      </w:r>
    </w:p>
    <w:p w14:paraId="257F86D5" w14:textId="21C6FEC5" w:rsidR="002D0824" w:rsidRDefault="002D0824" w:rsidP="008A354B">
      <w:pPr>
        <w:widowControl w:val="0"/>
        <w:suppressLineNumbers/>
        <w:tabs>
          <w:tab w:val="center" w:pos="2610"/>
          <w:tab w:val="center" w:pos="5670"/>
        </w:tabs>
        <w:autoSpaceDE w:val="0"/>
        <w:autoSpaceDN w:val="0"/>
        <w:adjustRightInd w:val="0"/>
        <w:spacing w:line="226" w:lineRule="auto"/>
        <w:jc w:val="both"/>
        <w:rPr>
          <w:spacing w:val="5"/>
          <w:kern w:val="1"/>
        </w:rPr>
      </w:pPr>
      <w:r>
        <w:rPr>
          <w:spacing w:val="5"/>
          <w:kern w:val="1"/>
        </w:rPr>
        <w:tab/>
      </w:r>
      <w:r>
        <w:rPr>
          <w:spacing w:val="5"/>
          <w:kern w:val="1"/>
        </w:rPr>
        <w:tab/>
      </w:r>
    </w:p>
    <w:p w14:paraId="28646C07" w14:textId="77777777" w:rsidR="002D0824" w:rsidRDefault="002D0824" w:rsidP="008A354B">
      <w:pPr>
        <w:widowControl w:val="0"/>
        <w:suppressLineNumbers/>
        <w:autoSpaceDE w:val="0"/>
        <w:autoSpaceDN w:val="0"/>
        <w:adjustRightInd w:val="0"/>
        <w:spacing w:before="540" w:after="140" w:line="226" w:lineRule="auto"/>
        <w:jc w:val="center"/>
        <w:rPr>
          <w:b/>
          <w:bCs/>
          <w:spacing w:val="6"/>
          <w:kern w:val="1"/>
          <w:sz w:val="24"/>
          <w:szCs w:val="24"/>
        </w:rPr>
      </w:pPr>
      <w:r>
        <w:rPr>
          <w:b/>
          <w:bCs/>
          <w:spacing w:val="6"/>
          <w:kern w:val="1"/>
          <w:sz w:val="24"/>
          <w:szCs w:val="24"/>
        </w:rPr>
        <w:t>Abstract</w:t>
      </w:r>
    </w:p>
    <w:p w14:paraId="2F91096F" w14:textId="76013973" w:rsidR="002D0824" w:rsidRPr="0035393F" w:rsidRDefault="002D0824">
      <w:pPr>
        <w:widowControl w:val="0"/>
        <w:autoSpaceDE w:val="0"/>
        <w:autoSpaceDN w:val="0"/>
        <w:adjustRightInd w:val="0"/>
        <w:spacing w:before="120" w:after="100" w:line="226" w:lineRule="auto"/>
        <w:ind w:left="720" w:right="720"/>
        <w:jc w:val="both"/>
        <w:rPr>
          <w:kern w:val="20"/>
        </w:rPr>
      </w:pPr>
      <w:r w:rsidRPr="0035393F">
        <w:rPr>
          <w:kern w:val="20"/>
        </w:rPr>
        <w:t>The Abstract paragraph should be indented ½ inch (3 picas) on both left</w:t>
      </w:r>
      <w:r w:rsidR="0035393F" w:rsidRPr="0035393F">
        <w:rPr>
          <w:kern w:val="20"/>
        </w:rPr>
        <w:t>-</w:t>
      </w:r>
      <w:r w:rsidRPr="0035393F">
        <w:rPr>
          <w:kern w:val="20"/>
        </w:rPr>
        <w:t xml:space="preserve"> and right-hand margins. Use 10 point type, with a vertical spacing</w:t>
      </w:r>
      <w:r w:rsidR="0035393F" w:rsidRPr="0035393F">
        <w:rPr>
          <w:kern w:val="20"/>
        </w:rPr>
        <w:t xml:space="preserve"> (leading)</w:t>
      </w:r>
      <w:r w:rsidRPr="0035393F">
        <w:rPr>
          <w:kern w:val="20"/>
        </w:rPr>
        <w:t xml:space="preserve"> of 11 points. </w:t>
      </w:r>
      <w:r w:rsidR="0035393F" w:rsidRPr="0035393F">
        <w:rPr>
          <w:kern w:val="20"/>
        </w:rPr>
        <w:t xml:space="preserve">The word </w:t>
      </w:r>
      <w:r w:rsidRPr="0035393F">
        <w:rPr>
          <w:b/>
          <w:bCs/>
          <w:kern w:val="20"/>
        </w:rPr>
        <w:t>Abstract</w:t>
      </w:r>
      <w:r w:rsidRPr="0035393F">
        <w:rPr>
          <w:kern w:val="20"/>
        </w:rPr>
        <w:t xml:space="preserve"> must be centered, bold and in point size 12. Two line spaces precede the Abstract. The Abstract must be limited to one paragraph.</w:t>
      </w:r>
    </w:p>
    <w:p w14:paraId="6A23A656" w14:textId="77777777" w:rsidR="002D0824" w:rsidRDefault="002D0824" w:rsidP="008A354B">
      <w:pPr>
        <w:widowControl w:val="0"/>
        <w:suppressLineNumbers/>
        <w:autoSpaceDE w:val="0"/>
        <w:autoSpaceDN w:val="0"/>
        <w:adjustRightInd w:val="0"/>
        <w:spacing w:before="120" w:after="100" w:line="226" w:lineRule="auto"/>
        <w:ind w:left="720" w:right="720"/>
        <w:jc w:val="both"/>
        <w:rPr>
          <w:spacing w:val="5"/>
          <w:kern w:val="1"/>
        </w:rPr>
      </w:pPr>
    </w:p>
    <w:p w14:paraId="74B1283A" w14:textId="7E73BD31" w:rsidR="002D0824" w:rsidRPr="00AF25F7" w:rsidRDefault="001A0A41" w:rsidP="0035393F">
      <w:pPr>
        <w:pStyle w:val="PargrafodaLista"/>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About the workshop</w:t>
      </w:r>
    </w:p>
    <w:p w14:paraId="0F9299C3" w14:textId="475F6E1E" w:rsidR="002D0824" w:rsidRPr="0035393F" w:rsidRDefault="001A0A41" w:rsidP="00BE66CE">
      <w:pPr>
        <w:widowControl w:val="0"/>
        <w:autoSpaceDE w:val="0"/>
        <w:autoSpaceDN w:val="0"/>
        <w:adjustRightInd w:val="0"/>
        <w:spacing w:before="200"/>
        <w:jc w:val="both"/>
        <w:rPr>
          <w:kern w:val="20"/>
        </w:rPr>
      </w:pPr>
      <w:r w:rsidRPr="0035393F">
        <w:rPr>
          <w:kern w:val="20"/>
        </w:rPr>
        <w:t>Many in the ML community wish to take action on climate change, but are unsure of the pathways through which they can have the most impact. This workshop highlights work that demonstrates that, while no silver bullet, ML can be an invaluable tool in reducing greenhouse gas emissions and in helping society adapt to the effects of climate change. Climate change is a complex problem, for which action takes many forms - from theoretical advances to deployment of new technology. Many of these actions represent high-impact opportunities for real-world change, and are simultaneously interesting academic research problems.</w:t>
      </w:r>
      <w:r w:rsidR="002D0824" w:rsidRPr="0035393F">
        <w:rPr>
          <w:kern w:val="20"/>
        </w:rPr>
        <w:t xml:space="preserve"> </w:t>
      </w:r>
    </w:p>
    <w:p w14:paraId="379BEF90" w14:textId="62775D89" w:rsidR="001A0A41" w:rsidRPr="0035393F" w:rsidRDefault="001A0A41" w:rsidP="001A0A41">
      <w:pPr>
        <w:widowControl w:val="0"/>
        <w:autoSpaceDE w:val="0"/>
        <w:autoSpaceDN w:val="0"/>
        <w:adjustRightInd w:val="0"/>
        <w:spacing w:before="120" w:line="226" w:lineRule="auto"/>
        <w:jc w:val="both"/>
        <w:rPr>
          <w:kern w:val="20"/>
        </w:rPr>
      </w:pPr>
      <w:r w:rsidRPr="0035393F">
        <w:rPr>
          <w:kern w:val="20"/>
        </w:rPr>
        <w:t>This workshop is part of a series (</w:t>
      </w:r>
      <w:proofErr w:type="spellStart"/>
      <w:r w:rsidR="00D553A8">
        <w:rPr>
          <w:kern w:val="20"/>
        </w:rPr>
        <w:t>NeurIPS</w:t>
      </w:r>
      <w:proofErr w:type="spellEnd"/>
      <w:r w:rsidR="00D553A8">
        <w:rPr>
          <w:kern w:val="20"/>
        </w:rPr>
        <w:t xml:space="preserve"> 2021, </w:t>
      </w:r>
      <w:r w:rsidRPr="0035393F">
        <w:rPr>
          <w:kern w:val="20"/>
        </w:rPr>
        <w:t xml:space="preserve">ICML 2021, </w:t>
      </w:r>
      <w:proofErr w:type="spellStart"/>
      <w:r w:rsidRPr="0035393F">
        <w:rPr>
          <w:kern w:val="20"/>
        </w:rPr>
        <w:t>NeurIPS</w:t>
      </w:r>
      <w:proofErr w:type="spellEnd"/>
      <w:r w:rsidRPr="0035393F">
        <w:rPr>
          <w:kern w:val="20"/>
        </w:rPr>
        <w:t xml:space="preserve"> 2020, ICLR 2020, </w:t>
      </w:r>
      <w:proofErr w:type="spellStart"/>
      <w:r w:rsidRPr="0035393F">
        <w:rPr>
          <w:kern w:val="20"/>
        </w:rPr>
        <w:t>NeurIPS</w:t>
      </w:r>
      <w:proofErr w:type="spellEnd"/>
      <w:r w:rsidRPr="0035393F">
        <w:rPr>
          <w:kern w:val="20"/>
        </w:rPr>
        <w:t xml:space="preserve"> 2019, and ICML 2019). For this iteration of the workshop, the keynote talks and panel discussions will be particularly focused on ML as an enabling technology for empowering decision-makers in tackling climate change, though submitted works may be on any topic of relevance at the intersection of climate change and machine learning.</w:t>
      </w:r>
    </w:p>
    <w:p w14:paraId="4E6A7117" w14:textId="7A2E0131" w:rsidR="001A0A41" w:rsidRPr="00AF25F7" w:rsidRDefault="001A0A41" w:rsidP="0035393F">
      <w:pPr>
        <w:pStyle w:val="PargrafodaLista"/>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Submission of papers</w:t>
      </w:r>
    </w:p>
    <w:p w14:paraId="502F4E63" w14:textId="77777777" w:rsidR="001A0A41" w:rsidRPr="0035393F" w:rsidRDefault="001A0A41" w:rsidP="00BE66CE">
      <w:pPr>
        <w:widowControl w:val="0"/>
        <w:autoSpaceDE w:val="0"/>
        <w:autoSpaceDN w:val="0"/>
        <w:adjustRightInd w:val="0"/>
        <w:spacing w:before="200"/>
        <w:jc w:val="both"/>
        <w:rPr>
          <w:kern w:val="20"/>
        </w:rPr>
      </w:pPr>
      <w:r w:rsidRPr="0035393F">
        <w:rPr>
          <w:kern w:val="20"/>
        </w:rPr>
        <w:t>Electronic submissions are required, via this submission website:</w:t>
      </w:r>
    </w:p>
    <w:p w14:paraId="41DF073B" w14:textId="3EEBE88C" w:rsidR="001A0A41" w:rsidRPr="001A0A41" w:rsidRDefault="001A0A41" w:rsidP="001A0A41">
      <w:pPr>
        <w:widowControl w:val="0"/>
        <w:autoSpaceDE w:val="0"/>
        <w:autoSpaceDN w:val="0"/>
        <w:adjustRightInd w:val="0"/>
        <w:spacing w:before="220" w:after="220" w:line="226" w:lineRule="auto"/>
        <w:jc w:val="center"/>
        <w:rPr>
          <w:rFonts w:ascii="Courier" w:hAnsi="Courier"/>
          <w:spacing w:val="5"/>
          <w:kern w:val="1"/>
          <w:sz w:val="18"/>
        </w:rPr>
      </w:pPr>
      <w:r w:rsidRPr="001A0A41">
        <w:rPr>
          <w:rFonts w:ascii="Courier" w:hAnsi="Courier"/>
          <w:spacing w:val="5"/>
          <w:kern w:val="1"/>
          <w:sz w:val="18"/>
        </w:rPr>
        <w:t>https://cmt3.research.microsoft.com/CCAINeurIPS202</w:t>
      </w:r>
      <w:r w:rsidR="00D553A8">
        <w:rPr>
          <w:rFonts w:ascii="Courier" w:hAnsi="Courier"/>
          <w:spacing w:val="5"/>
          <w:kern w:val="1"/>
          <w:sz w:val="18"/>
        </w:rPr>
        <w:t>2</w:t>
      </w:r>
      <w:r w:rsidRPr="001A0A41">
        <w:rPr>
          <w:rFonts w:ascii="Courier" w:hAnsi="Courier"/>
          <w:spacing w:val="5"/>
          <w:kern w:val="1"/>
          <w:sz w:val="18"/>
        </w:rPr>
        <w:t>/</w:t>
      </w:r>
    </w:p>
    <w:p w14:paraId="06217A47" w14:textId="32786D32" w:rsidR="002D0824" w:rsidRPr="0035393F" w:rsidRDefault="001A0A41" w:rsidP="00997951">
      <w:pPr>
        <w:widowControl w:val="0"/>
        <w:autoSpaceDE w:val="0"/>
        <w:autoSpaceDN w:val="0"/>
        <w:adjustRightInd w:val="0"/>
        <w:spacing w:before="120" w:line="226" w:lineRule="auto"/>
        <w:jc w:val="both"/>
        <w:rPr>
          <w:kern w:val="20"/>
        </w:rPr>
      </w:pPr>
      <w:r w:rsidRPr="0035393F">
        <w:rPr>
          <w:kern w:val="20"/>
        </w:rPr>
        <w:t>Please read the instructions below carefully and follow them faithfully.</w:t>
      </w:r>
    </w:p>
    <w:p w14:paraId="5EC382E3" w14:textId="50A1534C" w:rsidR="00997951" w:rsidRPr="00AF25F7" w:rsidRDefault="00997951" w:rsidP="0035393F">
      <w:pPr>
        <w:pStyle w:val="PargrafodaLista"/>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Tracks</w:t>
      </w:r>
    </w:p>
    <w:p w14:paraId="39A7266C" w14:textId="43B17F3A" w:rsidR="00997951" w:rsidRDefault="00997951" w:rsidP="00AC2722">
      <w:pPr>
        <w:widowControl w:val="0"/>
        <w:autoSpaceDE w:val="0"/>
        <w:autoSpaceDN w:val="0"/>
        <w:adjustRightInd w:val="0"/>
        <w:spacing w:before="200"/>
        <w:jc w:val="both"/>
        <w:rPr>
          <w:kern w:val="20"/>
        </w:rPr>
      </w:pPr>
      <w:r w:rsidRPr="0035393F">
        <w:rPr>
          <w:kern w:val="20"/>
        </w:rPr>
        <w:t xml:space="preserve">There are three tracks for submissions: </w:t>
      </w:r>
      <w:r w:rsidRPr="0035393F">
        <w:rPr>
          <w:b/>
          <w:kern w:val="20"/>
        </w:rPr>
        <w:t>Papers, Proposals, and Tutorials</w:t>
      </w:r>
      <w:r w:rsidRPr="0035393F">
        <w:rPr>
          <w:kern w:val="20"/>
        </w:rPr>
        <w:t xml:space="preserve">, each described in detail below. Submissions are limited to </w:t>
      </w:r>
      <w:r w:rsidRPr="0035393F">
        <w:rPr>
          <w:b/>
          <w:kern w:val="20"/>
        </w:rPr>
        <w:t>4 pages for the Papers track</w:t>
      </w:r>
      <w:r w:rsidRPr="0035393F">
        <w:rPr>
          <w:kern w:val="20"/>
        </w:rPr>
        <w:t xml:space="preserve">, and </w:t>
      </w:r>
      <w:r w:rsidRPr="0035393F">
        <w:rPr>
          <w:b/>
          <w:kern w:val="20"/>
        </w:rPr>
        <w:t>3 pages for the Proposals track</w:t>
      </w:r>
      <w:r w:rsidRPr="0035393F">
        <w:rPr>
          <w:kern w:val="20"/>
        </w:rPr>
        <w:t>. Tutorials do not have a page limit. References do not count towards this total. Supplementary appendices are allowed but will be read at the discretion of the reviewers. All submissions must explain why the proposed work has (or could have) positive impacts regarding climate change.</w:t>
      </w:r>
    </w:p>
    <w:p w14:paraId="1B6803BD" w14:textId="77777777" w:rsidR="00AC2722" w:rsidRPr="00AC2722" w:rsidRDefault="00AC2722" w:rsidP="00AC2722">
      <w:pPr>
        <w:widowControl w:val="0"/>
        <w:autoSpaceDE w:val="0"/>
        <w:autoSpaceDN w:val="0"/>
        <w:adjustRightInd w:val="0"/>
        <w:spacing w:before="200"/>
        <w:jc w:val="both"/>
        <w:rPr>
          <w:kern w:val="20"/>
        </w:rPr>
      </w:pPr>
    </w:p>
    <w:p w14:paraId="76D3D839" w14:textId="6C3058B2" w:rsidR="00997951" w:rsidRPr="00AF25F7" w:rsidRDefault="009F2F54" w:rsidP="0035393F">
      <w:pPr>
        <w:pStyle w:val="PargrafodaLista"/>
        <w:widowControl w:val="0"/>
        <w:numPr>
          <w:ilvl w:val="2"/>
          <w:numId w:val="14"/>
        </w:numPr>
        <w:autoSpaceDE w:val="0"/>
        <w:autoSpaceDN w:val="0"/>
        <w:adjustRightInd w:val="0"/>
        <w:spacing w:before="200" w:after="100"/>
        <w:rPr>
          <w:b/>
          <w:bCs/>
          <w:kern w:val="20"/>
        </w:rPr>
      </w:pPr>
      <w:r w:rsidRPr="00AF25F7">
        <w:rPr>
          <w:b/>
          <w:bCs/>
          <w:kern w:val="20"/>
        </w:rPr>
        <w:lastRenderedPageBreak/>
        <w:t>Papers</w:t>
      </w:r>
    </w:p>
    <w:p w14:paraId="4FF9126E" w14:textId="270EB9C8" w:rsidR="00997951" w:rsidRPr="00997951" w:rsidRDefault="00997951" w:rsidP="00BE66CE">
      <w:pPr>
        <w:widowControl w:val="0"/>
        <w:autoSpaceDE w:val="0"/>
        <w:autoSpaceDN w:val="0"/>
        <w:adjustRightInd w:val="0"/>
        <w:spacing w:before="200" w:line="226" w:lineRule="auto"/>
        <w:jc w:val="both"/>
        <w:rPr>
          <w:i/>
          <w:spacing w:val="5"/>
          <w:kern w:val="2"/>
        </w:rPr>
      </w:pPr>
      <w:r w:rsidRPr="00997951">
        <w:rPr>
          <w:i/>
          <w:spacing w:val="5"/>
          <w:kern w:val="2"/>
        </w:rPr>
        <w:t>Work that is in progress, published, and/or deployed.</w:t>
      </w:r>
    </w:p>
    <w:p w14:paraId="14182B8A" w14:textId="77777777" w:rsidR="00997951" w:rsidRPr="0035393F" w:rsidRDefault="00997951">
      <w:pPr>
        <w:widowControl w:val="0"/>
        <w:autoSpaceDE w:val="0"/>
        <w:autoSpaceDN w:val="0"/>
        <w:adjustRightInd w:val="0"/>
        <w:spacing w:before="120" w:line="226" w:lineRule="auto"/>
        <w:jc w:val="both"/>
        <w:rPr>
          <w:kern w:val="2"/>
        </w:rPr>
      </w:pPr>
      <w:r w:rsidRPr="0035393F">
        <w:rPr>
          <w:kern w:val="2"/>
        </w:rPr>
        <w:t>Submissions for the Papers track should describe projects relevant to climate change that involve machine learning. These may include (but are not limited to) academic research; deployed results from startups, industry, public institutions, etc.; and climate-relevant datasets.</w:t>
      </w:r>
    </w:p>
    <w:p w14:paraId="0D142CFA" w14:textId="4EC8F18B" w:rsidR="00997951" w:rsidRPr="0035393F" w:rsidRDefault="00997951">
      <w:pPr>
        <w:widowControl w:val="0"/>
        <w:autoSpaceDE w:val="0"/>
        <w:autoSpaceDN w:val="0"/>
        <w:adjustRightInd w:val="0"/>
        <w:spacing w:before="120" w:line="226" w:lineRule="auto"/>
        <w:jc w:val="both"/>
        <w:rPr>
          <w:kern w:val="1"/>
        </w:rPr>
      </w:pPr>
      <w:r w:rsidRPr="0035393F">
        <w:rPr>
          <w:kern w:val="1"/>
        </w:rPr>
        <w:t>Submissions should provide experimental or theoretical validation of the method presented, as well as specifying what gap the method fills. Authors should clearly illustrate a pathway to climate impact, i.e., identify the way in which this work fits into broader efforts to address climate change. Algorithms need not be novel from a machine learning perspective if they are applied in a novel setting. Details of methodology need not be revealed if they are proprietary, though transparency is highly encouraged.</w:t>
      </w:r>
    </w:p>
    <w:p w14:paraId="11B675BC" w14:textId="77777777" w:rsidR="00997951" w:rsidRPr="0035393F" w:rsidRDefault="00997951">
      <w:pPr>
        <w:widowControl w:val="0"/>
        <w:autoSpaceDE w:val="0"/>
        <w:autoSpaceDN w:val="0"/>
        <w:adjustRightInd w:val="0"/>
        <w:spacing w:before="120" w:line="226" w:lineRule="auto"/>
        <w:jc w:val="both"/>
        <w:rPr>
          <w:kern w:val="1"/>
        </w:rPr>
      </w:pPr>
      <w:r w:rsidRPr="0035393F">
        <w:rPr>
          <w:kern w:val="1"/>
        </w:rPr>
        <w:t>Submissions creating novel datasets are welcomed. Datasets should be designed to permit machine learning research (e.g. formatted with clear benchmarks for evaluation). In this case, baseline experimental results on the dataset are preferred, but not required.</w:t>
      </w:r>
    </w:p>
    <w:p w14:paraId="36CBE8A7" w14:textId="0569A4C7" w:rsidR="009F2F54" w:rsidRPr="0035393F" w:rsidRDefault="00997951">
      <w:pPr>
        <w:widowControl w:val="0"/>
        <w:autoSpaceDE w:val="0"/>
        <w:autoSpaceDN w:val="0"/>
        <w:adjustRightInd w:val="0"/>
        <w:spacing w:before="120" w:line="226" w:lineRule="auto"/>
        <w:jc w:val="both"/>
        <w:rPr>
          <w:kern w:val="1"/>
        </w:rPr>
      </w:pPr>
      <w:r w:rsidRPr="0035393F">
        <w:rPr>
          <w:kern w:val="1"/>
        </w:rPr>
        <w:t>Submissions are limited to 4 pages. References do not count toward this total. Submissions are due Sept. 18, 202</w:t>
      </w:r>
      <w:r w:rsidR="00D553A8">
        <w:rPr>
          <w:kern w:val="1"/>
        </w:rPr>
        <w:t>2</w:t>
      </w:r>
      <w:r w:rsidRPr="0035393F">
        <w:rPr>
          <w:kern w:val="1"/>
        </w:rPr>
        <w:t>.</w:t>
      </w:r>
    </w:p>
    <w:p w14:paraId="3ACD0314" w14:textId="73BF8901" w:rsidR="009F2F54" w:rsidRPr="00AF25F7" w:rsidRDefault="009F2F54" w:rsidP="00AC2722">
      <w:pPr>
        <w:pStyle w:val="PargrafodaLista"/>
        <w:widowControl w:val="0"/>
        <w:numPr>
          <w:ilvl w:val="2"/>
          <w:numId w:val="14"/>
        </w:numPr>
        <w:autoSpaceDE w:val="0"/>
        <w:autoSpaceDN w:val="0"/>
        <w:adjustRightInd w:val="0"/>
        <w:spacing w:before="200" w:after="100"/>
        <w:rPr>
          <w:b/>
          <w:bCs/>
          <w:kern w:val="20"/>
        </w:rPr>
      </w:pPr>
      <w:r w:rsidRPr="00AF25F7">
        <w:rPr>
          <w:b/>
          <w:bCs/>
          <w:kern w:val="20"/>
        </w:rPr>
        <w:t>Proposals</w:t>
      </w:r>
    </w:p>
    <w:p w14:paraId="65FBD6A1" w14:textId="5E6C6FFD" w:rsidR="009F2F54" w:rsidRPr="00997951" w:rsidRDefault="009F2F54" w:rsidP="00BE66CE">
      <w:pPr>
        <w:widowControl w:val="0"/>
        <w:autoSpaceDE w:val="0"/>
        <w:autoSpaceDN w:val="0"/>
        <w:adjustRightInd w:val="0"/>
        <w:spacing w:before="200" w:line="226" w:lineRule="auto"/>
        <w:jc w:val="both"/>
        <w:rPr>
          <w:i/>
          <w:spacing w:val="5"/>
          <w:kern w:val="2"/>
        </w:rPr>
      </w:pPr>
      <w:r w:rsidRPr="009F2F54">
        <w:rPr>
          <w:i/>
          <w:spacing w:val="5"/>
          <w:kern w:val="2"/>
        </w:rPr>
        <w:t>Early-stage work and detailed descriptions of ideas for future work.</w:t>
      </w:r>
    </w:p>
    <w:p w14:paraId="6F35BE00" w14:textId="3BA89B07" w:rsidR="009F2F54" w:rsidRDefault="009F2F54" w:rsidP="00EB2E5F">
      <w:pPr>
        <w:widowControl w:val="0"/>
        <w:autoSpaceDE w:val="0"/>
        <w:autoSpaceDN w:val="0"/>
        <w:adjustRightInd w:val="0"/>
        <w:spacing w:before="120" w:line="226" w:lineRule="auto"/>
        <w:jc w:val="both"/>
        <w:rPr>
          <w:kern w:val="2"/>
        </w:rPr>
      </w:pPr>
      <w:r w:rsidRPr="0035393F">
        <w:rPr>
          <w:kern w:val="2"/>
        </w:rPr>
        <w:t>Submissions for the Proposals track should describe detailed ideas for how machine learning can be used to solve climate-relevant problems. While less constrained than the Papers track, Proposals will be subject to a very high standard of review. Ideas should be justified as extensively as possible, including motivation for why the problem being solved is important in tackling climate change, discussion of why current methods are inadequate, explanation of the proposed method, and discussion of the pathway to climate impact. Preliminary results are optional.</w:t>
      </w:r>
    </w:p>
    <w:p w14:paraId="4E50329C" w14:textId="7983D005" w:rsidR="0035393F" w:rsidRPr="0035393F" w:rsidRDefault="0035393F" w:rsidP="00EB2E5F">
      <w:pPr>
        <w:widowControl w:val="0"/>
        <w:autoSpaceDE w:val="0"/>
        <w:autoSpaceDN w:val="0"/>
        <w:adjustRightInd w:val="0"/>
        <w:spacing w:before="120" w:line="226" w:lineRule="auto"/>
        <w:jc w:val="both"/>
        <w:rPr>
          <w:kern w:val="2"/>
        </w:rPr>
      </w:pPr>
      <w:r w:rsidRPr="0035393F">
        <w:rPr>
          <w:kern w:val="2"/>
        </w:rPr>
        <w:t>Submissions are limited to 3 pages. References do not count toward this total. Submissions are due Sept. 18, 202</w:t>
      </w:r>
      <w:r w:rsidR="00D553A8">
        <w:rPr>
          <w:kern w:val="2"/>
        </w:rPr>
        <w:t>2</w:t>
      </w:r>
      <w:r w:rsidRPr="0035393F">
        <w:rPr>
          <w:kern w:val="2"/>
        </w:rPr>
        <w:t>.</w:t>
      </w:r>
    </w:p>
    <w:p w14:paraId="77400C6D" w14:textId="15EC6DDC" w:rsidR="009F2F54" w:rsidRPr="00AF25F7" w:rsidRDefault="00597772" w:rsidP="00AC2722">
      <w:pPr>
        <w:pStyle w:val="PargrafodaLista"/>
        <w:widowControl w:val="0"/>
        <w:numPr>
          <w:ilvl w:val="2"/>
          <w:numId w:val="14"/>
        </w:numPr>
        <w:autoSpaceDE w:val="0"/>
        <w:autoSpaceDN w:val="0"/>
        <w:adjustRightInd w:val="0"/>
        <w:spacing w:before="200" w:after="100"/>
        <w:rPr>
          <w:b/>
          <w:bCs/>
          <w:kern w:val="20"/>
        </w:rPr>
      </w:pPr>
      <w:r>
        <w:rPr>
          <w:b/>
          <w:bCs/>
          <w:kern w:val="20"/>
        </w:rPr>
        <w:t>Tutorials</w:t>
      </w:r>
    </w:p>
    <w:p w14:paraId="54D83A71" w14:textId="77777777" w:rsidR="009F2F54" w:rsidRDefault="009F2F54" w:rsidP="00BE66CE">
      <w:pPr>
        <w:widowControl w:val="0"/>
        <w:autoSpaceDE w:val="0"/>
        <w:autoSpaceDN w:val="0"/>
        <w:adjustRightInd w:val="0"/>
        <w:spacing w:before="200" w:line="226" w:lineRule="auto"/>
        <w:jc w:val="both"/>
        <w:rPr>
          <w:i/>
          <w:spacing w:val="5"/>
          <w:kern w:val="2"/>
        </w:rPr>
      </w:pPr>
      <w:r w:rsidRPr="009F2F54">
        <w:rPr>
          <w:i/>
          <w:spacing w:val="5"/>
          <w:kern w:val="2"/>
        </w:rPr>
        <w:t>Interactive notebooks for insightful step-by-step walkthroughs.</w:t>
      </w:r>
    </w:p>
    <w:p w14:paraId="7A5AE525" w14:textId="136DB791" w:rsidR="009F2F54" w:rsidRPr="003237AD" w:rsidRDefault="00597772" w:rsidP="00E2572E">
      <w:pPr>
        <w:widowControl w:val="0"/>
        <w:autoSpaceDE w:val="0"/>
        <w:autoSpaceDN w:val="0"/>
        <w:adjustRightInd w:val="0"/>
        <w:spacing w:before="120" w:line="226" w:lineRule="auto"/>
        <w:jc w:val="both"/>
        <w:rPr>
          <w:kern w:val="2"/>
        </w:rPr>
      </w:pPr>
      <w:r w:rsidRPr="00597772">
        <w:rPr>
          <w:kern w:val="2"/>
        </w:rPr>
        <w:t xml:space="preserve">Submissions for the Tutorials track should introduce or demonstrate the use of ML methods and tools such as libraries, packages, services, datasets, or frameworks to address a problem related to climate change. Tutorial proposals (due Aug 18) should take the form of an abstract and should include a clear and concise description of users' expected learning outcomes from the tutorial. Accepted submissions (to be notified by Aug 25) will be given about 3 weeks for the initial tutorial development (midterm deadline on Sep 18), after which tutorial creators will collaborate with the Tutorials Team, who will review the tutorials periodically and provide iterative feedback, while the creators continue to develop and improve their work over the course of another 8 weeks. Midterm tutorial submissions (due Sep 18) and Final tutorial submissions (due Nov </w:t>
      </w:r>
      <w:r w:rsidR="000709DD">
        <w:rPr>
          <w:kern w:val="2"/>
        </w:rPr>
        <w:t>3</w:t>
      </w:r>
      <w:bookmarkStart w:id="0" w:name="_GoBack"/>
      <w:bookmarkEnd w:id="0"/>
      <w:r w:rsidRPr="00597772">
        <w:rPr>
          <w:kern w:val="2"/>
        </w:rPr>
        <w:t xml:space="preserve">) should be in the form of executable notebooks (e.g. </w:t>
      </w:r>
      <w:proofErr w:type="spellStart"/>
      <w:r w:rsidRPr="00597772">
        <w:rPr>
          <w:kern w:val="2"/>
        </w:rPr>
        <w:t>Jupyter</w:t>
      </w:r>
      <w:proofErr w:type="spellEnd"/>
      <w:r w:rsidRPr="00597772">
        <w:rPr>
          <w:kern w:val="2"/>
        </w:rPr>
        <w:t xml:space="preserve">, </w:t>
      </w:r>
      <w:proofErr w:type="spellStart"/>
      <w:r w:rsidRPr="00597772">
        <w:rPr>
          <w:kern w:val="2"/>
        </w:rPr>
        <w:t>Colab</w:t>
      </w:r>
      <w:proofErr w:type="spellEnd"/>
      <w:r w:rsidRPr="00597772">
        <w:rPr>
          <w:kern w:val="2"/>
        </w:rPr>
        <w:t>). Submissions will be reviewed based on their potential impact and overall usability by the climate and AI research community.</w:t>
      </w:r>
    </w:p>
    <w:p w14:paraId="254FAD3A" w14:textId="0DBA443E" w:rsidR="00EB2E5F" w:rsidRPr="00AF25F7" w:rsidRDefault="009F2F54" w:rsidP="00AC2722">
      <w:pPr>
        <w:pStyle w:val="PargrafodaLista"/>
        <w:widowControl w:val="0"/>
        <w:numPr>
          <w:ilvl w:val="1"/>
          <w:numId w:val="14"/>
        </w:numPr>
        <w:autoSpaceDE w:val="0"/>
        <w:autoSpaceDN w:val="0"/>
        <w:adjustRightInd w:val="0"/>
        <w:spacing w:before="200" w:after="100"/>
        <w:rPr>
          <w:b/>
          <w:bCs/>
          <w:kern w:val="20"/>
        </w:rPr>
      </w:pPr>
      <w:r w:rsidRPr="00AF25F7">
        <w:rPr>
          <w:b/>
          <w:bCs/>
          <w:kern w:val="20"/>
        </w:rPr>
        <w:t>Style</w:t>
      </w:r>
    </w:p>
    <w:p w14:paraId="2861F1BD" w14:textId="23773472" w:rsidR="009F2F54" w:rsidRDefault="009F2F54" w:rsidP="00BE66CE">
      <w:pPr>
        <w:widowControl w:val="0"/>
        <w:autoSpaceDE w:val="0"/>
        <w:autoSpaceDN w:val="0"/>
        <w:adjustRightInd w:val="0"/>
        <w:spacing w:before="200" w:after="100"/>
        <w:jc w:val="both"/>
        <w:rPr>
          <w:kern w:val="2"/>
        </w:rPr>
      </w:pPr>
      <w:r w:rsidRPr="003237AD">
        <w:rPr>
          <w:kern w:val="2"/>
        </w:rPr>
        <w:t xml:space="preserve">Papers must be prepared according to the instructions presented here. Submissions are limited to </w:t>
      </w:r>
      <w:r w:rsidRPr="00C81AB8">
        <w:rPr>
          <w:b/>
          <w:kern w:val="2"/>
        </w:rPr>
        <w:t>4 pages for the Papers track</w:t>
      </w:r>
      <w:r w:rsidRPr="003237AD">
        <w:rPr>
          <w:kern w:val="2"/>
        </w:rPr>
        <w:t xml:space="preserve">, and </w:t>
      </w:r>
      <w:r w:rsidRPr="00C81AB8">
        <w:rPr>
          <w:b/>
          <w:kern w:val="2"/>
        </w:rPr>
        <w:t>3 pages for the Proposals track</w:t>
      </w:r>
      <w:r w:rsidRPr="003237AD">
        <w:rPr>
          <w:kern w:val="2"/>
        </w:rPr>
        <w:t>. Tutorials do not have a page limit. Papers that exceed these page limits will not be reviewed, or in any other way considered for presentation at the workshop.</w:t>
      </w:r>
      <w:r w:rsidR="00AC2722">
        <w:rPr>
          <w:kern w:val="2"/>
        </w:rPr>
        <w:t xml:space="preserve"> </w:t>
      </w:r>
    </w:p>
    <w:p w14:paraId="2F23CE62" w14:textId="70F772BA" w:rsidR="00AC2722" w:rsidRPr="00AC2722" w:rsidRDefault="00AC2722" w:rsidP="00AC2722">
      <w:pPr>
        <w:widowControl w:val="0"/>
        <w:autoSpaceDE w:val="0"/>
        <w:autoSpaceDN w:val="0"/>
        <w:adjustRightInd w:val="0"/>
        <w:spacing w:before="200" w:after="100"/>
        <w:jc w:val="both"/>
        <w:rPr>
          <w:kern w:val="2"/>
        </w:rPr>
      </w:pPr>
      <w:r w:rsidRPr="00AC2722">
        <w:rPr>
          <w:kern w:val="2"/>
        </w:rPr>
        <w:t xml:space="preserve">Authors are required to use the workshop style files (modified from the </w:t>
      </w:r>
      <w:proofErr w:type="spellStart"/>
      <w:r w:rsidRPr="00AC2722">
        <w:rPr>
          <w:kern w:val="2"/>
        </w:rPr>
        <w:t>NeurIPS</w:t>
      </w:r>
      <w:proofErr w:type="spellEnd"/>
      <w:r w:rsidRPr="00AC2722">
        <w:rPr>
          <w:kern w:val="2"/>
        </w:rPr>
        <w:t xml:space="preserve"> style files), obtainable on the website as indicated below. Please make sure you use the current files and not previous versions. Tweaking the style files may be grounds for</w:t>
      </w:r>
      <w:r>
        <w:rPr>
          <w:kern w:val="2"/>
        </w:rPr>
        <w:t xml:space="preserve"> </w:t>
      </w:r>
      <w:r w:rsidRPr="00AC2722">
        <w:rPr>
          <w:kern w:val="2"/>
        </w:rPr>
        <w:t>rejection.</w:t>
      </w:r>
    </w:p>
    <w:p w14:paraId="7056ADBB" w14:textId="33C8DC3D" w:rsidR="009F2F54" w:rsidRPr="00AF25F7" w:rsidRDefault="009F2F54" w:rsidP="00AC2722">
      <w:pPr>
        <w:pStyle w:val="PargrafodaLista"/>
        <w:widowControl w:val="0"/>
        <w:numPr>
          <w:ilvl w:val="1"/>
          <w:numId w:val="14"/>
        </w:numPr>
        <w:autoSpaceDE w:val="0"/>
        <w:autoSpaceDN w:val="0"/>
        <w:adjustRightInd w:val="0"/>
        <w:spacing w:before="200" w:after="100"/>
        <w:rPr>
          <w:b/>
          <w:bCs/>
          <w:kern w:val="20"/>
        </w:rPr>
      </w:pPr>
      <w:r w:rsidRPr="00AF25F7">
        <w:rPr>
          <w:b/>
          <w:bCs/>
          <w:kern w:val="20"/>
        </w:rPr>
        <w:lastRenderedPageBreak/>
        <w:t>Retrieval of style files</w:t>
      </w:r>
    </w:p>
    <w:p w14:paraId="3194B5FF" w14:textId="77777777" w:rsidR="009F2F54" w:rsidRPr="003237AD" w:rsidRDefault="009F2F54" w:rsidP="009F2F54">
      <w:pPr>
        <w:widowControl w:val="0"/>
        <w:autoSpaceDE w:val="0"/>
        <w:autoSpaceDN w:val="0"/>
        <w:adjustRightInd w:val="0"/>
        <w:spacing w:before="120" w:line="226" w:lineRule="auto"/>
        <w:jc w:val="both"/>
        <w:rPr>
          <w:color w:val="000000" w:themeColor="text1"/>
          <w:kern w:val="20"/>
        </w:rPr>
      </w:pPr>
      <w:r w:rsidRPr="003237AD">
        <w:rPr>
          <w:color w:val="000000" w:themeColor="text1"/>
          <w:kern w:val="20"/>
        </w:rPr>
        <w:t>The style files for this workshop are available on the World Wide Web at</w:t>
      </w:r>
    </w:p>
    <w:p w14:paraId="3116D7B2" w14:textId="27570DDC" w:rsidR="009F2F54" w:rsidRPr="009F2F54" w:rsidRDefault="009F2F54" w:rsidP="009F2F54">
      <w:pPr>
        <w:widowControl w:val="0"/>
        <w:autoSpaceDE w:val="0"/>
        <w:autoSpaceDN w:val="0"/>
        <w:adjustRightInd w:val="0"/>
        <w:spacing w:before="220" w:after="220" w:line="226" w:lineRule="auto"/>
        <w:jc w:val="center"/>
        <w:rPr>
          <w:rFonts w:ascii="Courier" w:hAnsi="Courier"/>
          <w:spacing w:val="5"/>
          <w:kern w:val="1"/>
          <w:sz w:val="18"/>
        </w:rPr>
      </w:pPr>
      <w:r w:rsidRPr="009F2F54">
        <w:rPr>
          <w:rFonts w:ascii="Courier" w:hAnsi="Courier"/>
          <w:spacing w:val="5"/>
          <w:kern w:val="1"/>
          <w:sz w:val="18"/>
        </w:rPr>
        <w:t>http://www.climatechange.ai</w:t>
      </w:r>
      <w:r w:rsidR="00AC2722">
        <w:rPr>
          <w:rFonts w:ascii="Courier" w:hAnsi="Courier"/>
          <w:spacing w:val="5"/>
          <w:kern w:val="1"/>
          <w:sz w:val="18"/>
        </w:rPr>
        <w:t>/fi</w:t>
      </w:r>
      <w:r w:rsidR="00AC2722" w:rsidRPr="00AC2722">
        <w:rPr>
          <w:rFonts w:ascii="Courier" w:hAnsi="Courier"/>
          <w:spacing w:val="5"/>
          <w:kern w:val="1"/>
          <w:sz w:val="18"/>
        </w:rPr>
        <w:t>les/TCCML_NeurIPS_202</w:t>
      </w:r>
      <w:r w:rsidR="00D553A8">
        <w:rPr>
          <w:rFonts w:ascii="Courier" w:hAnsi="Courier"/>
          <w:spacing w:val="5"/>
          <w:kern w:val="1"/>
          <w:sz w:val="18"/>
        </w:rPr>
        <w:t>2</w:t>
      </w:r>
      <w:r w:rsidR="00AC2722" w:rsidRPr="00AC2722">
        <w:rPr>
          <w:rFonts w:ascii="Courier" w:hAnsi="Courier"/>
          <w:spacing w:val="5"/>
          <w:kern w:val="1"/>
          <w:sz w:val="18"/>
        </w:rPr>
        <w:t>_Style_File.zip</w:t>
      </w:r>
    </w:p>
    <w:p w14:paraId="4618ACD2" w14:textId="585680ED" w:rsidR="009F2F54" w:rsidRPr="003237AD" w:rsidRDefault="009F2F54" w:rsidP="009F2F54">
      <w:pPr>
        <w:widowControl w:val="0"/>
        <w:autoSpaceDE w:val="0"/>
        <w:autoSpaceDN w:val="0"/>
        <w:adjustRightInd w:val="0"/>
        <w:spacing w:before="120" w:line="226" w:lineRule="auto"/>
        <w:jc w:val="both"/>
        <w:rPr>
          <w:color w:val="000000" w:themeColor="text1"/>
          <w:kern w:val="2"/>
        </w:rPr>
      </w:pPr>
      <w:r w:rsidRPr="003237AD">
        <w:rPr>
          <w:color w:val="000000" w:themeColor="text1"/>
          <w:kern w:val="2"/>
        </w:rPr>
        <w:t xml:space="preserve">The file </w:t>
      </w:r>
      <w:r w:rsidRPr="003237AD">
        <w:rPr>
          <w:rFonts w:ascii="Courier" w:hAnsi="Courier"/>
          <w:color w:val="000000" w:themeColor="text1"/>
          <w:kern w:val="2"/>
          <w:sz w:val="18"/>
        </w:rPr>
        <w:t>tackling_climate_workshop.pdf</w:t>
      </w:r>
      <w:r w:rsidRPr="003237AD">
        <w:rPr>
          <w:color w:val="000000" w:themeColor="text1"/>
          <w:kern w:val="2"/>
          <w:sz w:val="18"/>
        </w:rPr>
        <w:t xml:space="preserve"> </w:t>
      </w:r>
      <w:r w:rsidRPr="003237AD">
        <w:rPr>
          <w:color w:val="000000" w:themeColor="text1"/>
          <w:kern w:val="2"/>
        </w:rPr>
        <w:t>contains these instructions and illustrates the various formatting requirements your paper must satisfy.</w:t>
      </w:r>
    </w:p>
    <w:p w14:paraId="099CF073" w14:textId="696137BB" w:rsidR="00BF3852" w:rsidRPr="00825FC8" w:rsidRDefault="00BF3852" w:rsidP="009F2F54">
      <w:pPr>
        <w:widowControl w:val="0"/>
        <w:autoSpaceDE w:val="0"/>
        <w:autoSpaceDN w:val="0"/>
        <w:adjustRightInd w:val="0"/>
        <w:spacing w:before="120" w:line="226" w:lineRule="auto"/>
        <w:jc w:val="both"/>
        <w:rPr>
          <w:color w:val="000000" w:themeColor="text1"/>
          <w:kern w:val="2"/>
        </w:rPr>
      </w:pPr>
      <w:r w:rsidRPr="003237AD">
        <w:rPr>
          <w:color w:val="000000" w:themeColor="text1"/>
          <w:kern w:val="2"/>
        </w:rPr>
        <w:t xml:space="preserve">The file </w:t>
      </w:r>
      <w:proofErr w:type="spellStart"/>
      <w:r w:rsidRPr="003237AD">
        <w:rPr>
          <w:rFonts w:ascii="Courier" w:hAnsi="Courier"/>
          <w:color w:val="000000" w:themeColor="text1"/>
          <w:kern w:val="2"/>
          <w:sz w:val="18"/>
          <w:szCs w:val="18"/>
        </w:rPr>
        <w:t>tackling_climate_workshop.tex</w:t>
      </w:r>
      <w:proofErr w:type="spellEnd"/>
      <w:r w:rsidRPr="003237AD">
        <w:rPr>
          <w:color w:val="000000" w:themeColor="text1"/>
          <w:kern w:val="2"/>
        </w:rPr>
        <w:t xml:space="preserve"> may be used as a “shell” for writing your paper. </w:t>
      </w:r>
      <w:r w:rsidRPr="00825FC8">
        <w:rPr>
          <w:color w:val="000000" w:themeColor="text1"/>
          <w:kern w:val="2"/>
        </w:rPr>
        <w:t xml:space="preserve">Alternatively, the file </w:t>
      </w:r>
      <w:r w:rsidRPr="00825FC8">
        <w:rPr>
          <w:rFonts w:ascii="Courier" w:hAnsi="Courier"/>
          <w:color w:val="000000" w:themeColor="text1"/>
          <w:kern w:val="2"/>
          <w:sz w:val="18"/>
          <w:szCs w:val="18"/>
        </w:rPr>
        <w:t>tackling_climate_workshop.docx</w:t>
      </w:r>
      <w:r w:rsidRPr="00825FC8">
        <w:rPr>
          <w:color w:val="000000" w:themeColor="text1"/>
          <w:kern w:val="2"/>
        </w:rPr>
        <w:t xml:space="preserve"> can be used as well. Replace the author, title, abstract, and text of the paper with your own. Please remember that at submission time your document should be anonymized and the only accepted format is PDF.</w:t>
      </w:r>
    </w:p>
    <w:p w14:paraId="1092A3D1" w14:textId="039BD5D6" w:rsidR="009F2F54" w:rsidRPr="00825FC8" w:rsidRDefault="009F2F54" w:rsidP="009F2F54">
      <w:pPr>
        <w:widowControl w:val="0"/>
        <w:autoSpaceDE w:val="0"/>
        <w:autoSpaceDN w:val="0"/>
        <w:adjustRightInd w:val="0"/>
        <w:spacing w:before="120" w:line="226" w:lineRule="auto"/>
        <w:jc w:val="both"/>
        <w:rPr>
          <w:color w:val="000000" w:themeColor="text1"/>
          <w:kern w:val="2"/>
        </w:rPr>
      </w:pPr>
      <w:r w:rsidRPr="00825FC8">
        <w:rPr>
          <w:color w:val="000000" w:themeColor="text1"/>
          <w:kern w:val="2"/>
        </w:rPr>
        <w:t xml:space="preserve">The only supported style file </w:t>
      </w:r>
      <w:r w:rsidR="002039AA" w:rsidRPr="00825FC8">
        <w:rPr>
          <w:color w:val="000000" w:themeColor="text1"/>
          <w:kern w:val="2"/>
        </w:rPr>
        <w:t xml:space="preserve">for LaTeX </w:t>
      </w:r>
      <w:r w:rsidRPr="00825FC8">
        <w:rPr>
          <w:color w:val="000000" w:themeColor="text1"/>
          <w:kern w:val="2"/>
        </w:rPr>
        <w:t xml:space="preserve">is </w:t>
      </w:r>
      <w:proofErr w:type="spellStart"/>
      <w:r w:rsidRPr="00825FC8">
        <w:rPr>
          <w:rFonts w:ascii="Courier" w:hAnsi="Courier"/>
          <w:color w:val="000000" w:themeColor="text1"/>
          <w:kern w:val="2"/>
          <w:sz w:val="18"/>
          <w:szCs w:val="18"/>
        </w:rPr>
        <w:t>tackling_climate_workshop_style.sty</w:t>
      </w:r>
      <w:proofErr w:type="spellEnd"/>
      <w:r w:rsidRPr="00825FC8">
        <w:rPr>
          <w:color w:val="000000" w:themeColor="text1"/>
          <w:kern w:val="2"/>
        </w:rPr>
        <w:t xml:space="preserve">, rewritten for LaTeX 2ε. </w:t>
      </w:r>
      <w:r w:rsidRPr="00825FC8">
        <w:rPr>
          <w:b/>
          <w:color w:val="000000" w:themeColor="text1"/>
          <w:kern w:val="2"/>
        </w:rPr>
        <w:t xml:space="preserve">Previous style files for LaTeX 2.09, </w:t>
      </w:r>
      <w:r w:rsidR="002039AA" w:rsidRPr="00825FC8">
        <w:rPr>
          <w:b/>
          <w:color w:val="000000" w:themeColor="text1"/>
          <w:kern w:val="2"/>
        </w:rPr>
        <w:t xml:space="preserve">or </w:t>
      </w:r>
      <w:proofErr w:type="spellStart"/>
      <w:r w:rsidRPr="00825FC8">
        <w:rPr>
          <w:b/>
          <w:color w:val="000000" w:themeColor="text1"/>
          <w:kern w:val="2"/>
        </w:rPr>
        <w:t>NeurIPS</w:t>
      </w:r>
      <w:proofErr w:type="spellEnd"/>
      <w:r w:rsidRPr="00825FC8">
        <w:rPr>
          <w:b/>
          <w:color w:val="000000" w:themeColor="text1"/>
          <w:kern w:val="2"/>
        </w:rPr>
        <w:t xml:space="preserve"> conference style file,</w:t>
      </w:r>
      <w:r w:rsidR="002039AA" w:rsidRPr="00825FC8">
        <w:rPr>
          <w:b/>
          <w:color w:val="000000" w:themeColor="text1"/>
          <w:kern w:val="2"/>
        </w:rPr>
        <w:t xml:space="preserve"> </w:t>
      </w:r>
      <w:r w:rsidRPr="00825FC8">
        <w:rPr>
          <w:b/>
          <w:color w:val="000000" w:themeColor="text1"/>
          <w:kern w:val="2"/>
        </w:rPr>
        <w:t>are not accepted.</w:t>
      </w:r>
      <w:r w:rsidRPr="00825FC8">
        <w:rPr>
          <w:color w:val="000000" w:themeColor="text1"/>
          <w:kern w:val="2"/>
        </w:rPr>
        <w:t xml:space="preserve"> </w:t>
      </w:r>
    </w:p>
    <w:p w14:paraId="0C67149D" w14:textId="112BBB23" w:rsidR="00825FC8" w:rsidRPr="003237AD" w:rsidRDefault="00825FC8" w:rsidP="009F2F54">
      <w:pPr>
        <w:widowControl w:val="0"/>
        <w:autoSpaceDE w:val="0"/>
        <w:autoSpaceDN w:val="0"/>
        <w:adjustRightInd w:val="0"/>
        <w:spacing w:before="120" w:line="226" w:lineRule="auto"/>
        <w:jc w:val="both"/>
        <w:rPr>
          <w:color w:val="0070C0"/>
          <w:kern w:val="2"/>
        </w:rPr>
      </w:pPr>
      <w:r w:rsidRPr="003237AD">
        <w:rPr>
          <w:color w:val="000000" w:themeColor="text1"/>
          <w:kern w:val="2"/>
        </w:rPr>
        <w:t xml:space="preserve">The LaTeX style file contains three optional arguments: </w:t>
      </w:r>
      <w:r w:rsidRPr="003237AD">
        <w:rPr>
          <w:rFonts w:ascii="Courier" w:hAnsi="Courier"/>
          <w:color w:val="000000" w:themeColor="text1"/>
          <w:kern w:val="2"/>
          <w:sz w:val="18"/>
          <w:szCs w:val="18"/>
        </w:rPr>
        <w:t>final</w:t>
      </w:r>
      <w:r w:rsidRPr="003237AD">
        <w:rPr>
          <w:color w:val="000000" w:themeColor="text1"/>
          <w:kern w:val="2"/>
        </w:rPr>
        <w:t xml:space="preserve">, which creates a camera-ready copy, </w:t>
      </w:r>
      <w:r w:rsidRPr="003237AD">
        <w:rPr>
          <w:rFonts w:ascii="Courier" w:hAnsi="Courier"/>
          <w:color w:val="000000" w:themeColor="text1"/>
          <w:kern w:val="2"/>
          <w:sz w:val="18"/>
          <w:szCs w:val="18"/>
        </w:rPr>
        <w:t>preprint</w:t>
      </w:r>
      <w:r w:rsidRPr="003237AD">
        <w:rPr>
          <w:color w:val="000000" w:themeColor="text1"/>
          <w:kern w:val="2"/>
        </w:rPr>
        <w:t xml:space="preserve">, which creates a preprint for submission to, e.g., </w:t>
      </w:r>
      <w:proofErr w:type="spellStart"/>
      <w:r w:rsidRPr="003237AD">
        <w:rPr>
          <w:color w:val="000000" w:themeColor="text1"/>
          <w:kern w:val="2"/>
        </w:rPr>
        <w:t>arXiv</w:t>
      </w:r>
      <w:proofErr w:type="spellEnd"/>
      <w:r w:rsidRPr="003237AD">
        <w:rPr>
          <w:color w:val="000000" w:themeColor="text1"/>
          <w:kern w:val="2"/>
        </w:rPr>
        <w:t xml:space="preserve">, and </w:t>
      </w:r>
      <w:proofErr w:type="spellStart"/>
      <w:r w:rsidRPr="003237AD">
        <w:rPr>
          <w:rFonts w:ascii="Courier" w:hAnsi="Courier"/>
          <w:color w:val="000000" w:themeColor="text1"/>
          <w:kern w:val="2"/>
          <w:sz w:val="18"/>
          <w:szCs w:val="18"/>
        </w:rPr>
        <w:t>nonatbib</w:t>
      </w:r>
      <w:proofErr w:type="spellEnd"/>
      <w:r w:rsidRPr="003237AD">
        <w:rPr>
          <w:color w:val="000000" w:themeColor="text1"/>
          <w:kern w:val="2"/>
        </w:rPr>
        <w:t xml:space="preserve">, which will not load the </w:t>
      </w:r>
      <w:proofErr w:type="spellStart"/>
      <w:r w:rsidRPr="003237AD">
        <w:rPr>
          <w:rFonts w:ascii="Courier" w:hAnsi="Courier"/>
          <w:color w:val="000000" w:themeColor="text1"/>
          <w:kern w:val="2"/>
          <w:sz w:val="18"/>
          <w:szCs w:val="18"/>
        </w:rPr>
        <w:t>natbib</w:t>
      </w:r>
      <w:proofErr w:type="spellEnd"/>
      <w:r w:rsidRPr="003237AD">
        <w:rPr>
          <w:color w:val="000000" w:themeColor="text1"/>
          <w:kern w:val="2"/>
        </w:rPr>
        <w:t xml:space="preserve"> package for you in case of package clash.</w:t>
      </w:r>
    </w:p>
    <w:p w14:paraId="5708F938" w14:textId="37592C06" w:rsidR="00CB258A" w:rsidRPr="003237AD" w:rsidRDefault="00BF3852" w:rsidP="00825FC8">
      <w:pPr>
        <w:widowControl w:val="0"/>
        <w:tabs>
          <w:tab w:val="left" w:pos="0"/>
        </w:tabs>
        <w:autoSpaceDE w:val="0"/>
        <w:autoSpaceDN w:val="0"/>
        <w:adjustRightInd w:val="0"/>
        <w:spacing w:before="240" w:line="226" w:lineRule="auto"/>
        <w:jc w:val="both"/>
        <w:rPr>
          <w:color w:val="000000" w:themeColor="text1"/>
          <w:kern w:val="2"/>
        </w:rPr>
      </w:pPr>
      <w:r w:rsidRPr="003237AD">
        <w:rPr>
          <w:b/>
          <w:color w:val="000000" w:themeColor="text1"/>
          <w:kern w:val="2"/>
        </w:rPr>
        <w:t>Preprint option</w:t>
      </w:r>
      <w:r w:rsidR="00E06997" w:rsidRPr="003237AD">
        <w:rPr>
          <w:b/>
          <w:color w:val="000000" w:themeColor="text1"/>
          <w:kern w:val="2"/>
        </w:rPr>
        <w:t xml:space="preserve"> </w:t>
      </w:r>
      <w:r w:rsidRPr="003237AD">
        <w:rPr>
          <w:color w:val="000000" w:themeColor="text1"/>
          <w:kern w:val="2"/>
        </w:rPr>
        <w:t>In LaTeX, a</w:t>
      </w:r>
      <w:r w:rsidR="00CB258A" w:rsidRPr="003237AD">
        <w:rPr>
          <w:color w:val="000000" w:themeColor="text1"/>
          <w:kern w:val="2"/>
        </w:rPr>
        <w:t xml:space="preserve">t submission time, please omit the </w:t>
      </w:r>
      <w:r w:rsidR="00CB258A" w:rsidRPr="003237AD">
        <w:rPr>
          <w:rFonts w:ascii="Courier" w:hAnsi="Courier"/>
          <w:color w:val="000000" w:themeColor="text1"/>
          <w:kern w:val="2"/>
          <w:sz w:val="18"/>
          <w:szCs w:val="18"/>
        </w:rPr>
        <w:t>final</w:t>
      </w:r>
      <w:r w:rsidR="00CB258A" w:rsidRPr="003237AD">
        <w:rPr>
          <w:color w:val="000000" w:themeColor="text1"/>
          <w:kern w:val="2"/>
        </w:rPr>
        <w:t xml:space="preserve"> and </w:t>
      </w:r>
      <w:r w:rsidR="00CB258A" w:rsidRPr="003237AD">
        <w:rPr>
          <w:rFonts w:ascii="Courier" w:hAnsi="Courier"/>
          <w:color w:val="000000" w:themeColor="text1"/>
          <w:kern w:val="2"/>
          <w:sz w:val="18"/>
          <w:szCs w:val="18"/>
        </w:rPr>
        <w:t>preprint</w:t>
      </w:r>
      <w:r w:rsidR="00CB258A" w:rsidRPr="003237AD">
        <w:rPr>
          <w:color w:val="000000" w:themeColor="text1"/>
          <w:kern w:val="2"/>
        </w:rPr>
        <w:t xml:space="preserve"> options. This will anonymize your submission and add line numbers to aid review. Please do not refer to these line numbers in your paper as they will be removed during generation of camera-ready copies. </w:t>
      </w:r>
    </w:p>
    <w:p w14:paraId="3FD42CD7" w14:textId="2E4CC5D9" w:rsidR="00CB258A" w:rsidRPr="003237AD" w:rsidRDefault="00CB258A" w:rsidP="00CB258A">
      <w:pPr>
        <w:widowControl w:val="0"/>
        <w:autoSpaceDE w:val="0"/>
        <w:autoSpaceDN w:val="0"/>
        <w:adjustRightInd w:val="0"/>
        <w:spacing w:before="120" w:line="226" w:lineRule="auto"/>
        <w:jc w:val="both"/>
        <w:rPr>
          <w:color w:val="000000" w:themeColor="text1"/>
          <w:kern w:val="2"/>
        </w:rPr>
      </w:pPr>
      <w:r w:rsidRPr="003237AD">
        <w:rPr>
          <w:color w:val="000000" w:themeColor="text1"/>
          <w:kern w:val="2"/>
        </w:rPr>
        <w:t>The formatting instructions contained in these style files are summarized in Sections 4, 5, and 6 below.</w:t>
      </w:r>
    </w:p>
    <w:p w14:paraId="10CB7A22" w14:textId="2EC4293A" w:rsidR="00CB258A" w:rsidRPr="00AF25F7" w:rsidRDefault="002D0824" w:rsidP="00C81AB8">
      <w:pPr>
        <w:pStyle w:val="PargrafodaLista"/>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General formatting instructions</w:t>
      </w:r>
    </w:p>
    <w:p w14:paraId="55FAB9A6" w14:textId="3E598217" w:rsidR="00CB258A" w:rsidRPr="00A8090A" w:rsidRDefault="00CB258A">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 xml:space="preserve">The text must be confined within a rectangle 5.5 inches (33 picas) wide and 9 inches (54 picas) long. The left margin is 1.5 inch (9 picas). Use </w:t>
      </w:r>
      <w:r w:rsidR="00CA62F7" w:rsidRPr="00A8090A">
        <w:rPr>
          <w:color w:val="000000" w:themeColor="text1"/>
          <w:kern w:val="20"/>
        </w:rPr>
        <w:t>10</w:t>
      </w:r>
      <w:r w:rsidRPr="00A8090A">
        <w:rPr>
          <w:color w:val="000000" w:themeColor="text1"/>
          <w:kern w:val="20"/>
        </w:rPr>
        <w:t xml:space="preserve"> point type with a vertical spacing (leading) of 11 points. Times New Roman is the preferred typeface throughout, and will be selected for you by default. Paragraphs are separated by </w:t>
      </w:r>
      <w:r w:rsidR="000F56E1" w:rsidRPr="00A8090A">
        <w:rPr>
          <w:color w:val="000000" w:themeColor="text1"/>
          <w:kern w:val="20"/>
        </w:rPr>
        <w:t>½</w:t>
      </w:r>
      <w:r w:rsidRPr="00A8090A">
        <w:rPr>
          <w:color w:val="000000" w:themeColor="text1"/>
          <w:kern w:val="20"/>
        </w:rPr>
        <w:t xml:space="preserve"> line space (5.5 points), with no indentation. </w:t>
      </w:r>
    </w:p>
    <w:p w14:paraId="4689AEB1" w14:textId="6F750391" w:rsidR="00CB258A" w:rsidRPr="00A8090A" w:rsidRDefault="00CB258A">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 xml:space="preserve">The paper title should be 17 point, initial caps/lower case, bold, centered between two horizontal rules. The top rule should be 4 points thick and the bottom rule should be 1 point thick. Allow </w:t>
      </w:r>
      <w:r w:rsidR="000F56E1" w:rsidRPr="00A8090A">
        <w:rPr>
          <w:color w:val="000000" w:themeColor="text1"/>
          <w:kern w:val="20"/>
        </w:rPr>
        <w:t>¼</w:t>
      </w:r>
      <w:r w:rsidRPr="00A8090A">
        <w:rPr>
          <w:color w:val="000000" w:themeColor="text1"/>
          <w:kern w:val="20"/>
        </w:rPr>
        <w:t xml:space="preserve"> inch space above and below the title to rules. All pages should start at 1 inch (6 picas) from the top of the page. </w:t>
      </w:r>
    </w:p>
    <w:p w14:paraId="0DB32E36" w14:textId="1E0B5BCE" w:rsidR="00CB258A" w:rsidRPr="00A8090A" w:rsidRDefault="000F56E1">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 xml:space="preserve">The version of the paper submitted for review should have "Anonymous Author(s)" as the author of the paper. </w:t>
      </w:r>
      <w:r w:rsidR="00CB258A" w:rsidRPr="00A8090A">
        <w:rPr>
          <w:color w:val="000000" w:themeColor="text1"/>
          <w:kern w:val="20"/>
        </w:rPr>
        <w:t xml:space="preserve">For the final version, authors’ names are set in boldface, and each name is centered above the corresponding address. The lead author’s name is to be listed first (left-most), and the co-authors’ names (if different address) are set to follow. If there is only one co-author, list both author and co-author side by side. </w:t>
      </w:r>
    </w:p>
    <w:p w14:paraId="5E81AD75" w14:textId="77777777" w:rsidR="00CB258A" w:rsidRPr="00A8090A" w:rsidRDefault="00CB258A">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Please pay special attention to the instructions in Section 6 regarding figures, tables, acknowledgments, and references.</w:t>
      </w:r>
    </w:p>
    <w:p w14:paraId="4BA88FBC" w14:textId="3718C752" w:rsidR="002D0824" w:rsidRPr="00AF25F7" w:rsidRDefault="002D0824" w:rsidP="00C81AB8">
      <w:pPr>
        <w:pStyle w:val="PargrafodaLista"/>
        <w:widowControl w:val="0"/>
        <w:numPr>
          <w:ilvl w:val="0"/>
          <w:numId w:val="19"/>
        </w:numPr>
        <w:autoSpaceDE w:val="0"/>
        <w:autoSpaceDN w:val="0"/>
        <w:adjustRightInd w:val="0"/>
        <w:spacing w:before="240" w:after="120"/>
        <w:rPr>
          <w:b/>
          <w:bCs/>
          <w:kern w:val="24"/>
          <w:sz w:val="24"/>
          <w:szCs w:val="24"/>
        </w:rPr>
      </w:pPr>
      <w:r w:rsidRPr="00AF25F7">
        <w:rPr>
          <w:b/>
          <w:bCs/>
          <w:kern w:val="24"/>
          <w:sz w:val="24"/>
          <w:szCs w:val="24"/>
        </w:rPr>
        <w:t>Headings: first level</w:t>
      </w:r>
    </w:p>
    <w:p w14:paraId="08DDAD8B" w14:textId="77777777" w:rsidR="00CB258A" w:rsidRPr="003237AD" w:rsidRDefault="00CB258A">
      <w:pPr>
        <w:widowControl w:val="0"/>
        <w:autoSpaceDE w:val="0"/>
        <w:autoSpaceDN w:val="0"/>
        <w:adjustRightInd w:val="0"/>
        <w:spacing w:before="120" w:line="226" w:lineRule="auto"/>
        <w:jc w:val="both"/>
        <w:rPr>
          <w:kern w:val="20"/>
        </w:rPr>
      </w:pPr>
      <w:r w:rsidRPr="003237AD">
        <w:rPr>
          <w:kern w:val="20"/>
        </w:rPr>
        <w:t>All headings should be lower case (except for first word and proper nouns), flush left, and bold.</w:t>
      </w:r>
    </w:p>
    <w:p w14:paraId="1A863CDB" w14:textId="15B1BAB2" w:rsidR="002D0824" w:rsidRPr="009E4185" w:rsidRDefault="002D0824" w:rsidP="00F86544">
      <w:pPr>
        <w:widowControl w:val="0"/>
        <w:autoSpaceDE w:val="0"/>
        <w:autoSpaceDN w:val="0"/>
        <w:adjustRightInd w:val="0"/>
        <w:spacing w:before="120" w:line="226" w:lineRule="auto"/>
        <w:jc w:val="both"/>
        <w:rPr>
          <w:color w:val="000000" w:themeColor="text1"/>
          <w:kern w:val="20"/>
        </w:rPr>
      </w:pPr>
      <w:r w:rsidRPr="009E4185">
        <w:rPr>
          <w:color w:val="000000" w:themeColor="text1"/>
          <w:kern w:val="20"/>
        </w:rPr>
        <w:t>First level headings are</w:t>
      </w:r>
      <w:r w:rsidR="00E06997" w:rsidRPr="009E4185">
        <w:rPr>
          <w:color w:val="000000" w:themeColor="text1"/>
          <w:kern w:val="20"/>
        </w:rPr>
        <w:t xml:space="preserve"> </w:t>
      </w:r>
      <w:r w:rsidRPr="009E4185">
        <w:rPr>
          <w:color w:val="000000" w:themeColor="text1"/>
          <w:kern w:val="20"/>
        </w:rPr>
        <w:t>in point size 12. One line space before the first level heading and ½ line space after the first level heading.</w:t>
      </w:r>
    </w:p>
    <w:p w14:paraId="2AD94D24" w14:textId="3BDD9963" w:rsidR="002D0824" w:rsidRPr="00AF25F7" w:rsidRDefault="002D0824" w:rsidP="00C81AB8">
      <w:pPr>
        <w:pStyle w:val="PargrafodaLista"/>
        <w:widowControl w:val="0"/>
        <w:numPr>
          <w:ilvl w:val="1"/>
          <w:numId w:val="23"/>
        </w:numPr>
        <w:autoSpaceDE w:val="0"/>
        <w:autoSpaceDN w:val="0"/>
        <w:adjustRightInd w:val="0"/>
        <w:spacing w:before="200" w:after="100"/>
        <w:ind w:left="426" w:hanging="426"/>
        <w:rPr>
          <w:b/>
          <w:bCs/>
          <w:kern w:val="20"/>
        </w:rPr>
      </w:pPr>
      <w:r w:rsidRPr="00AF25F7">
        <w:rPr>
          <w:b/>
          <w:bCs/>
          <w:kern w:val="20"/>
        </w:rPr>
        <w:t>Headings: second level</w:t>
      </w:r>
    </w:p>
    <w:p w14:paraId="27B24FA1" w14:textId="553BD166" w:rsidR="002D0824" w:rsidRPr="009E4185" w:rsidRDefault="002D0824">
      <w:pPr>
        <w:widowControl w:val="0"/>
        <w:autoSpaceDE w:val="0"/>
        <w:autoSpaceDN w:val="0"/>
        <w:adjustRightInd w:val="0"/>
        <w:spacing w:before="120" w:line="226" w:lineRule="auto"/>
        <w:jc w:val="both"/>
        <w:rPr>
          <w:color w:val="000000" w:themeColor="text1"/>
          <w:kern w:val="20"/>
        </w:rPr>
      </w:pPr>
      <w:r w:rsidRPr="009E4185">
        <w:rPr>
          <w:color w:val="000000" w:themeColor="text1"/>
          <w:kern w:val="20"/>
        </w:rPr>
        <w:t>Second level headings are in point size 10. One line space before the second level heading and ½ line space after the second level heading.</w:t>
      </w:r>
    </w:p>
    <w:p w14:paraId="7EA58E4E" w14:textId="1463052A" w:rsidR="002D0824" w:rsidRPr="00AF25F7" w:rsidRDefault="002D0824" w:rsidP="00C81AB8">
      <w:pPr>
        <w:pStyle w:val="PargrafodaLista"/>
        <w:widowControl w:val="0"/>
        <w:numPr>
          <w:ilvl w:val="2"/>
          <w:numId w:val="23"/>
        </w:numPr>
        <w:autoSpaceDE w:val="0"/>
        <w:autoSpaceDN w:val="0"/>
        <w:adjustRightInd w:val="0"/>
        <w:spacing w:before="200" w:after="100"/>
        <w:ind w:left="567" w:hanging="567"/>
        <w:rPr>
          <w:b/>
          <w:bCs/>
          <w:kern w:val="20"/>
        </w:rPr>
      </w:pPr>
      <w:r w:rsidRPr="00AF25F7">
        <w:rPr>
          <w:b/>
          <w:bCs/>
          <w:kern w:val="20"/>
        </w:rPr>
        <w:t>Headings: third level</w:t>
      </w:r>
    </w:p>
    <w:p w14:paraId="305136BB" w14:textId="7FF6D268" w:rsidR="002D0824" w:rsidRPr="009E4185" w:rsidRDefault="002D0824">
      <w:pPr>
        <w:widowControl w:val="0"/>
        <w:autoSpaceDE w:val="0"/>
        <w:autoSpaceDN w:val="0"/>
        <w:adjustRightInd w:val="0"/>
        <w:spacing w:before="120" w:line="226" w:lineRule="auto"/>
        <w:jc w:val="both"/>
        <w:rPr>
          <w:color w:val="000000" w:themeColor="text1"/>
          <w:kern w:val="20"/>
        </w:rPr>
      </w:pPr>
      <w:r w:rsidRPr="009E4185">
        <w:rPr>
          <w:color w:val="000000" w:themeColor="text1"/>
          <w:kern w:val="20"/>
        </w:rPr>
        <w:lastRenderedPageBreak/>
        <w:t>Third level headings are in point size 10. One line space before the third level heading and ½ line space after the third level heading.</w:t>
      </w:r>
    </w:p>
    <w:p w14:paraId="375BF2E6" w14:textId="03BC9B52" w:rsidR="00E9336D" w:rsidRPr="00B970CA" w:rsidRDefault="00CB258A" w:rsidP="00CB258A">
      <w:pPr>
        <w:widowControl w:val="0"/>
        <w:autoSpaceDE w:val="0"/>
        <w:autoSpaceDN w:val="0"/>
        <w:adjustRightInd w:val="0"/>
        <w:spacing w:before="120" w:line="226" w:lineRule="auto"/>
        <w:jc w:val="both"/>
        <w:rPr>
          <w:color w:val="0070C0"/>
          <w:kern w:val="2"/>
        </w:rPr>
      </w:pPr>
      <w:r w:rsidRPr="00CB258A">
        <w:rPr>
          <w:b/>
          <w:spacing w:val="5"/>
          <w:kern w:val="1"/>
        </w:rPr>
        <w:t>Paragraphs</w:t>
      </w:r>
      <w:r w:rsidRPr="00CB258A">
        <w:rPr>
          <w:spacing w:val="5"/>
          <w:kern w:val="1"/>
        </w:rPr>
        <w:t xml:space="preserve"> </w:t>
      </w:r>
      <w:r w:rsidR="005B698D">
        <w:rPr>
          <w:spacing w:val="5"/>
          <w:kern w:val="1"/>
        </w:rPr>
        <w:t xml:space="preserve"> </w:t>
      </w:r>
      <w:r w:rsidR="004C00BE" w:rsidRPr="009E4185">
        <w:rPr>
          <w:color w:val="000000" w:themeColor="text1"/>
          <w:kern w:val="2"/>
        </w:rPr>
        <w:t>In LaTeX t</w:t>
      </w:r>
      <w:r w:rsidRPr="009E4185">
        <w:rPr>
          <w:color w:val="000000" w:themeColor="text1"/>
          <w:kern w:val="2"/>
        </w:rPr>
        <w:t xml:space="preserve">here is also a </w:t>
      </w:r>
      <w:r w:rsidRPr="009E4185">
        <w:rPr>
          <w:rFonts w:ascii="Courier" w:hAnsi="Courier"/>
          <w:color w:val="000000" w:themeColor="text1"/>
          <w:kern w:val="2"/>
          <w:sz w:val="18"/>
        </w:rPr>
        <w:t>\paragraph</w:t>
      </w:r>
      <w:r w:rsidRPr="009E4185">
        <w:rPr>
          <w:color w:val="000000" w:themeColor="text1"/>
          <w:kern w:val="2"/>
        </w:rPr>
        <w:t xml:space="preserve"> command available, which sets the heading in bold, flush left, and </w:t>
      </w:r>
      <w:proofErr w:type="spellStart"/>
      <w:r w:rsidRPr="009E4185">
        <w:rPr>
          <w:color w:val="000000" w:themeColor="text1"/>
          <w:kern w:val="2"/>
        </w:rPr>
        <w:t>inline</w:t>
      </w:r>
      <w:proofErr w:type="spellEnd"/>
      <w:r w:rsidRPr="009E4185">
        <w:rPr>
          <w:color w:val="000000" w:themeColor="text1"/>
          <w:kern w:val="2"/>
        </w:rPr>
        <w:t xml:space="preserve"> with the text, with the heading followed by 1 </w:t>
      </w:r>
      <w:proofErr w:type="spellStart"/>
      <w:r w:rsidRPr="009E4185">
        <w:rPr>
          <w:color w:val="000000" w:themeColor="text1"/>
          <w:kern w:val="2"/>
        </w:rPr>
        <w:t>em</w:t>
      </w:r>
      <w:proofErr w:type="spellEnd"/>
      <w:r w:rsidRPr="009E4185">
        <w:rPr>
          <w:color w:val="000000" w:themeColor="text1"/>
          <w:kern w:val="2"/>
        </w:rPr>
        <w:t xml:space="preserve"> of space.</w:t>
      </w:r>
      <w:r w:rsidR="004C00BE" w:rsidRPr="009E4185">
        <w:rPr>
          <w:color w:val="000000" w:themeColor="text1"/>
          <w:kern w:val="2"/>
        </w:rPr>
        <w:t xml:space="preserve"> If using this in a </w:t>
      </w:r>
      <w:r w:rsidR="004C00BE" w:rsidRPr="009E4185">
        <w:rPr>
          <w:rFonts w:ascii="Courier" w:hAnsi="Courier"/>
          <w:color w:val="000000" w:themeColor="text1"/>
          <w:kern w:val="2"/>
          <w:sz w:val="18"/>
        </w:rPr>
        <w:t>docx</w:t>
      </w:r>
      <w:r w:rsidR="004C00BE" w:rsidRPr="009E4185">
        <w:rPr>
          <w:color w:val="000000" w:themeColor="text1"/>
          <w:kern w:val="2"/>
        </w:rPr>
        <w:t xml:space="preserve"> file</w:t>
      </w:r>
      <w:r w:rsidR="005B698D" w:rsidRPr="009E4185">
        <w:rPr>
          <w:color w:val="000000" w:themeColor="text1"/>
          <w:kern w:val="2"/>
        </w:rPr>
        <w:t>,</w:t>
      </w:r>
      <w:r w:rsidR="004C00BE" w:rsidRPr="009E4185">
        <w:rPr>
          <w:color w:val="000000" w:themeColor="text1"/>
          <w:kern w:val="2"/>
        </w:rPr>
        <w:t xml:space="preserve"> please follow th</w:t>
      </w:r>
      <w:r w:rsidR="005B698D" w:rsidRPr="009E4185">
        <w:rPr>
          <w:color w:val="000000" w:themeColor="text1"/>
          <w:kern w:val="2"/>
        </w:rPr>
        <w:t>e</w:t>
      </w:r>
      <w:r w:rsidR="004C00BE" w:rsidRPr="009E4185">
        <w:rPr>
          <w:color w:val="000000" w:themeColor="text1"/>
          <w:kern w:val="2"/>
        </w:rPr>
        <w:t>s</w:t>
      </w:r>
      <w:r w:rsidR="005B698D" w:rsidRPr="009E4185">
        <w:rPr>
          <w:color w:val="000000" w:themeColor="text1"/>
          <w:kern w:val="2"/>
        </w:rPr>
        <w:t>e</w:t>
      </w:r>
      <w:r w:rsidR="004C00BE" w:rsidRPr="009E4185">
        <w:rPr>
          <w:color w:val="000000" w:themeColor="text1"/>
          <w:kern w:val="2"/>
        </w:rPr>
        <w:t xml:space="preserve"> instructions accordingly.</w:t>
      </w:r>
    </w:p>
    <w:p w14:paraId="71C28A3C" w14:textId="343D6418" w:rsidR="004C00BE" w:rsidRPr="00AF25F7" w:rsidRDefault="002D0824" w:rsidP="00C81AB8">
      <w:pPr>
        <w:pStyle w:val="PargrafodaLista"/>
        <w:widowControl w:val="0"/>
        <w:numPr>
          <w:ilvl w:val="0"/>
          <w:numId w:val="19"/>
        </w:numPr>
        <w:autoSpaceDE w:val="0"/>
        <w:autoSpaceDN w:val="0"/>
        <w:adjustRightInd w:val="0"/>
        <w:spacing w:before="240" w:after="120"/>
        <w:rPr>
          <w:b/>
          <w:bCs/>
          <w:kern w:val="24"/>
          <w:sz w:val="24"/>
          <w:szCs w:val="24"/>
        </w:rPr>
      </w:pPr>
      <w:r w:rsidRPr="00AF25F7">
        <w:rPr>
          <w:b/>
          <w:bCs/>
          <w:kern w:val="24"/>
          <w:sz w:val="24"/>
          <w:szCs w:val="24"/>
        </w:rPr>
        <w:t>Citations, figures, tables, references</w:t>
      </w:r>
    </w:p>
    <w:p w14:paraId="55BEE881" w14:textId="1E36AF80" w:rsidR="002D0824" w:rsidRPr="00B970CA" w:rsidRDefault="002D0824" w:rsidP="00E06997">
      <w:pPr>
        <w:widowControl w:val="0"/>
        <w:autoSpaceDE w:val="0"/>
        <w:autoSpaceDN w:val="0"/>
        <w:adjustRightInd w:val="0"/>
        <w:spacing w:before="240" w:after="120"/>
        <w:rPr>
          <w:b/>
          <w:bCs/>
          <w:kern w:val="20"/>
          <w:sz w:val="24"/>
          <w:szCs w:val="24"/>
        </w:rPr>
      </w:pPr>
      <w:r w:rsidRPr="00B970CA">
        <w:rPr>
          <w:kern w:val="20"/>
        </w:rPr>
        <w:t>These instructions apply to everyone, regardless of the formatter being used.</w:t>
      </w:r>
    </w:p>
    <w:p w14:paraId="17EA7582" w14:textId="23995894" w:rsidR="002D0824" w:rsidRPr="00760B4C" w:rsidRDefault="002D0824" w:rsidP="00C81AB8">
      <w:pPr>
        <w:pStyle w:val="PargrafodaLista"/>
        <w:widowControl w:val="0"/>
        <w:numPr>
          <w:ilvl w:val="1"/>
          <w:numId w:val="19"/>
        </w:numPr>
        <w:autoSpaceDE w:val="0"/>
        <w:autoSpaceDN w:val="0"/>
        <w:adjustRightInd w:val="0"/>
        <w:spacing w:before="200" w:after="100"/>
        <w:ind w:left="426" w:hanging="426"/>
        <w:rPr>
          <w:b/>
          <w:bCs/>
          <w:kern w:val="20"/>
        </w:rPr>
      </w:pPr>
      <w:r w:rsidRPr="00760B4C">
        <w:rPr>
          <w:b/>
          <w:bCs/>
          <w:kern w:val="20"/>
        </w:rPr>
        <w:t>Citations within the text</w:t>
      </w:r>
    </w:p>
    <w:p w14:paraId="1DB6AD7B" w14:textId="52205349" w:rsidR="00E9336D" w:rsidRPr="009E4185" w:rsidRDefault="002D0824">
      <w:pPr>
        <w:widowControl w:val="0"/>
        <w:autoSpaceDE w:val="0"/>
        <w:autoSpaceDN w:val="0"/>
        <w:adjustRightInd w:val="0"/>
        <w:spacing w:before="120" w:line="226" w:lineRule="auto"/>
        <w:jc w:val="both"/>
        <w:rPr>
          <w:color w:val="000000" w:themeColor="text1"/>
          <w:kern w:val="2"/>
        </w:rPr>
      </w:pPr>
      <w:r w:rsidRPr="009E4185">
        <w:rPr>
          <w:color w:val="000000" w:themeColor="text1"/>
          <w:kern w:val="2"/>
        </w:rPr>
        <w:t xml:space="preserve">Citations within the text should be numbered consecutively.  The corresponding number is to appear enclosed in square brackets, such as [1] or [2]-[5].  The corresponding references are to be listed in the same order at the end of the paper, in the </w:t>
      </w:r>
      <w:r w:rsidRPr="009E4185">
        <w:rPr>
          <w:b/>
          <w:bCs/>
          <w:color w:val="000000" w:themeColor="text1"/>
          <w:kern w:val="2"/>
        </w:rPr>
        <w:t>References</w:t>
      </w:r>
      <w:r w:rsidRPr="009E4185">
        <w:rPr>
          <w:color w:val="000000" w:themeColor="text1"/>
          <w:kern w:val="2"/>
        </w:rPr>
        <w:t xml:space="preserve"> section. (Note: the standard </w:t>
      </w:r>
      <w:proofErr w:type="spellStart"/>
      <w:r w:rsidRPr="009E4185">
        <w:rPr>
          <w:color w:val="000000" w:themeColor="text1"/>
          <w:kern w:val="2"/>
        </w:rPr>
        <w:t>BibTeX</w:t>
      </w:r>
      <w:proofErr w:type="spellEnd"/>
      <w:r w:rsidRPr="009E4185">
        <w:rPr>
          <w:color w:val="000000" w:themeColor="text1"/>
          <w:kern w:val="2"/>
        </w:rPr>
        <w:t xml:space="preserve"> style </w:t>
      </w:r>
      <w:proofErr w:type="spellStart"/>
      <w:r w:rsidRPr="009E4185">
        <w:rPr>
          <w:rFonts w:ascii="Courier" w:hAnsi="Courier"/>
          <w:color w:val="000000" w:themeColor="text1"/>
          <w:kern w:val="2"/>
          <w:sz w:val="18"/>
        </w:rPr>
        <w:t>unsrt</w:t>
      </w:r>
      <w:proofErr w:type="spellEnd"/>
      <w:r w:rsidRPr="009E4185">
        <w:rPr>
          <w:color w:val="000000" w:themeColor="text1"/>
          <w:kern w:val="2"/>
        </w:rPr>
        <w:t xml:space="preserve"> produces this.) As to the format of the references themselves, any standard reference style is acceptable, as long as it is used consistently.</w:t>
      </w:r>
    </w:p>
    <w:p w14:paraId="667405F3" w14:textId="2ED8148C" w:rsidR="002D0824" w:rsidRPr="00B970CA" w:rsidRDefault="002D0824">
      <w:pPr>
        <w:widowControl w:val="0"/>
        <w:autoSpaceDE w:val="0"/>
        <w:autoSpaceDN w:val="0"/>
        <w:adjustRightInd w:val="0"/>
        <w:spacing w:before="120" w:line="226" w:lineRule="auto"/>
        <w:jc w:val="both"/>
        <w:rPr>
          <w:color w:val="000000" w:themeColor="text1"/>
          <w:kern w:val="2"/>
        </w:rPr>
      </w:pPr>
      <w:r w:rsidRPr="00B970CA">
        <w:rPr>
          <w:color w:val="000000" w:themeColor="text1"/>
          <w:kern w:val="2"/>
        </w:rPr>
        <w:t>As submission is double blind, refer to your own published work in the third person.  That is, use "In the previous work of Jones et al. [4]", not "In our previous work [4]".  If you cite your other papers that are not widely available (e.g. a journal paper under review), use anonymous author names in the citation, e.g. an author of the form "</w:t>
      </w:r>
      <w:proofErr w:type="spellStart"/>
      <w:r w:rsidRPr="00B970CA">
        <w:rPr>
          <w:color w:val="000000" w:themeColor="text1"/>
          <w:kern w:val="2"/>
        </w:rPr>
        <w:t>A.Anonymous</w:t>
      </w:r>
      <w:proofErr w:type="spellEnd"/>
      <w:r w:rsidRPr="00B970CA">
        <w:rPr>
          <w:color w:val="000000" w:themeColor="text1"/>
          <w:kern w:val="2"/>
        </w:rPr>
        <w:t>".</w:t>
      </w:r>
    </w:p>
    <w:p w14:paraId="3298F808" w14:textId="0449D560" w:rsidR="005B698D" w:rsidRPr="00B970CA" w:rsidRDefault="005B698D">
      <w:pPr>
        <w:widowControl w:val="0"/>
        <w:autoSpaceDE w:val="0"/>
        <w:autoSpaceDN w:val="0"/>
        <w:adjustRightInd w:val="0"/>
        <w:spacing w:before="120" w:line="226" w:lineRule="auto"/>
        <w:jc w:val="both"/>
        <w:rPr>
          <w:kern w:val="2"/>
        </w:rPr>
      </w:pPr>
      <w:r w:rsidRPr="00B970CA">
        <w:rPr>
          <w:kern w:val="2"/>
        </w:rPr>
        <w:t xml:space="preserve">When using the LaTeX template, the </w:t>
      </w:r>
      <w:proofErr w:type="spellStart"/>
      <w:r w:rsidRPr="00B970CA">
        <w:rPr>
          <w:rFonts w:ascii="Courier" w:hAnsi="Courier"/>
          <w:kern w:val="2"/>
          <w:sz w:val="18"/>
          <w:szCs w:val="18"/>
        </w:rPr>
        <w:t>natbib</w:t>
      </w:r>
      <w:proofErr w:type="spellEnd"/>
      <w:r w:rsidRPr="00B970CA">
        <w:rPr>
          <w:kern w:val="2"/>
        </w:rPr>
        <w:t xml:space="preserve"> package will be loaded for you by default. Citations may be author/year or numeric, as long as you maintain internal consistency.</w:t>
      </w:r>
    </w:p>
    <w:p w14:paraId="0624975B" w14:textId="0D9E6564" w:rsidR="00E9336D" w:rsidRPr="00B970CA" w:rsidRDefault="00B76584">
      <w:pPr>
        <w:widowControl w:val="0"/>
        <w:autoSpaceDE w:val="0"/>
        <w:autoSpaceDN w:val="0"/>
        <w:adjustRightInd w:val="0"/>
        <w:spacing w:before="120" w:line="226" w:lineRule="auto"/>
        <w:jc w:val="both"/>
        <w:rPr>
          <w:color w:val="000000" w:themeColor="text1"/>
          <w:kern w:val="2"/>
        </w:rPr>
      </w:pPr>
      <w:r w:rsidRPr="00B970CA">
        <w:rPr>
          <w:color w:val="000000" w:themeColor="text1"/>
          <w:kern w:val="2"/>
        </w:rPr>
        <w:t>For LaTeX use</w:t>
      </w:r>
      <w:r w:rsidR="005B698D" w:rsidRPr="00B970CA">
        <w:rPr>
          <w:color w:val="000000" w:themeColor="text1"/>
          <w:kern w:val="2"/>
        </w:rPr>
        <w:t>,</w:t>
      </w:r>
      <w:r w:rsidRPr="00B970CA">
        <w:rPr>
          <w:color w:val="000000" w:themeColor="text1"/>
          <w:kern w:val="2"/>
        </w:rPr>
        <w:t xml:space="preserve"> note that t</w:t>
      </w:r>
      <w:r w:rsidR="00E9336D" w:rsidRPr="00B970CA">
        <w:rPr>
          <w:color w:val="000000" w:themeColor="text1"/>
          <w:kern w:val="2"/>
        </w:rPr>
        <w:t xml:space="preserve">he documentation for </w:t>
      </w:r>
      <w:proofErr w:type="spellStart"/>
      <w:r w:rsidR="00E9336D" w:rsidRPr="00B970CA">
        <w:rPr>
          <w:rFonts w:ascii="Courier" w:hAnsi="Courier"/>
          <w:kern w:val="2"/>
          <w:sz w:val="18"/>
        </w:rPr>
        <w:t>natbib</w:t>
      </w:r>
      <w:proofErr w:type="spellEnd"/>
      <w:r w:rsidR="00E9336D" w:rsidRPr="00B970CA">
        <w:rPr>
          <w:color w:val="000000" w:themeColor="text1"/>
          <w:kern w:val="2"/>
        </w:rPr>
        <w:t xml:space="preserve"> may be found at</w:t>
      </w:r>
    </w:p>
    <w:p w14:paraId="6B05A15D" w14:textId="1FB46FCD" w:rsidR="00B76584" w:rsidRPr="009F2F54" w:rsidRDefault="00B76584" w:rsidP="00B76584">
      <w:pPr>
        <w:widowControl w:val="0"/>
        <w:autoSpaceDE w:val="0"/>
        <w:autoSpaceDN w:val="0"/>
        <w:adjustRightInd w:val="0"/>
        <w:spacing w:before="220" w:after="220" w:line="226" w:lineRule="auto"/>
        <w:jc w:val="center"/>
        <w:rPr>
          <w:rFonts w:ascii="Courier" w:hAnsi="Courier"/>
          <w:spacing w:val="5"/>
          <w:kern w:val="1"/>
          <w:sz w:val="18"/>
        </w:rPr>
      </w:pPr>
      <w:r w:rsidRPr="00B76584">
        <w:rPr>
          <w:rFonts w:ascii="Courier" w:hAnsi="Courier"/>
          <w:spacing w:val="5"/>
          <w:kern w:val="1"/>
          <w:sz w:val="18"/>
        </w:rPr>
        <w:t>http://mirrors.ctan.org/macros/latex/contrib/natbib/natnotes.pdf</w:t>
      </w:r>
    </w:p>
    <w:p w14:paraId="7536DA98" w14:textId="0DAB0A43" w:rsidR="00B76584" w:rsidRPr="00725778" w:rsidRDefault="00B76584">
      <w:pPr>
        <w:widowControl w:val="0"/>
        <w:autoSpaceDE w:val="0"/>
        <w:autoSpaceDN w:val="0"/>
        <w:adjustRightInd w:val="0"/>
        <w:spacing w:before="120" w:line="226" w:lineRule="auto"/>
        <w:jc w:val="both"/>
        <w:rPr>
          <w:color w:val="000000" w:themeColor="text1"/>
          <w:kern w:val="1"/>
        </w:rPr>
      </w:pPr>
      <w:r w:rsidRPr="00725778">
        <w:rPr>
          <w:color w:val="000000" w:themeColor="text1"/>
          <w:kern w:val="1"/>
        </w:rPr>
        <w:t>Of note is the command</w:t>
      </w:r>
      <w:r w:rsidR="00725778" w:rsidRPr="00725778">
        <w:rPr>
          <w:color w:val="000000" w:themeColor="text1"/>
          <w:kern w:val="1"/>
        </w:rPr>
        <w:t xml:space="preserve"> </w:t>
      </w:r>
      <w:r w:rsidR="00725778" w:rsidRPr="00725778">
        <w:rPr>
          <w:rFonts w:ascii="Courier" w:hAnsi="Courier"/>
          <w:kern w:val="2"/>
          <w:sz w:val="18"/>
        </w:rPr>
        <w:t>\</w:t>
      </w:r>
      <w:proofErr w:type="spellStart"/>
      <w:r w:rsidR="00725778" w:rsidRPr="00725778">
        <w:rPr>
          <w:rFonts w:ascii="Courier" w:hAnsi="Courier"/>
          <w:kern w:val="2"/>
          <w:sz w:val="18"/>
        </w:rPr>
        <w:t>c</w:t>
      </w:r>
      <w:r w:rsidRPr="00725778">
        <w:rPr>
          <w:rFonts w:ascii="Courier" w:hAnsi="Courier"/>
          <w:kern w:val="2"/>
          <w:sz w:val="18"/>
        </w:rPr>
        <w:t>itet</w:t>
      </w:r>
      <w:proofErr w:type="spellEnd"/>
      <w:r w:rsidRPr="00725778">
        <w:rPr>
          <w:color w:val="000000" w:themeColor="text1"/>
          <w:kern w:val="1"/>
        </w:rPr>
        <w:t>, which produces citations appropriate for use in inline text. For example,</w:t>
      </w:r>
    </w:p>
    <w:p w14:paraId="6EA041CA" w14:textId="0A913187" w:rsidR="00B76584" w:rsidRPr="009F2F54" w:rsidRDefault="00B76584" w:rsidP="00B76584">
      <w:pPr>
        <w:widowControl w:val="0"/>
        <w:autoSpaceDE w:val="0"/>
        <w:autoSpaceDN w:val="0"/>
        <w:adjustRightInd w:val="0"/>
        <w:spacing w:before="220" w:after="220" w:line="226" w:lineRule="auto"/>
        <w:ind w:firstLine="720"/>
        <w:rPr>
          <w:rFonts w:ascii="Courier" w:hAnsi="Courier"/>
          <w:spacing w:val="5"/>
          <w:kern w:val="1"/>
          <w:sz w:val="18"/>
        </w:rPr>
      </w:pPr>
      <w:r w:rsidRPr="00B76584">
        <w:rPr>
          <w:rFonts w:ascii="Courier" w:hAnsi="Courier"/>
          <w:spacing w:val="5"/>
          <w:kern w:val="1"/>
          <w:sz w:val="18"/>
        </w:rPr>
        <w:t>\</w:t>
      </w:r>
      <w:proofErr w:type="spellStart"/>
      <w:r w:rsidRPr="00B76584">
        <w:rPr>
          <w:rFonts w:ascii="Courier" w:hAnsi="Courier"/>
          <w:spacing w:val="5"/>
          <w:kern w:val="1"/>
          <w:sz w:val="18"/>
        </w:rPr>
        <w:t>citet</w:t>
      </w:r>
      <w:proofErr w:type="spellEnd"/>
      <w:r w:rsidRPr="00B76584">
        <w:rPr>
          <w:rFonts w:ascii="Courier" w:hAnsi="Courier"/>
          <w:spacing w:val="5"/>
          <w:kern w:val="1"/>
          <w:sz w:val="18"/>
        </w:rPr>
        <w:t>{</w:t>
      </w:r>
      <w:proofErr w:type="spellStart"/>
      <w:r w:rsidRPr="00B76584">
        <w:rPr>
          <w:rFonts w:ascii="Courier" w:hAnsi="Courier"/>
          <w:spacing w:val="5"/>
          <w:kern w:val="1"/>
          <w:sz w:val="18"/>
        </w:rPr>
        <w:t>hasselmo</w:t>
      </w:r>
      <w:proofErr w:type="spellEnd"/>
      <w:r w:rsidRPr="00B76584">
        <w:rPr>
          <w:rFonts w:ascii="Courier" w:hAnsi="Courier"/>
          <w:spacing w:val="5"/>
          <w:kern w:val="1"/>
          <w:sz w:val="18"/>
        </w:rPr>
        <w:t>} investigated\dots</w:t>
      </w:r>
    </w:p>
    <w:p w14:paraId="5C0064F8" w14:textId="1B64C6D9" w:rsidR="00B76584" w:rsidRDefault="00B76584">
      <w:pPr>
        <w:widowControl w:val="0"/>
        <w:autoSpaceDE w:val="0"/>
        <w:autoSpaceDN w:val="0"/>
        <w:adjustRightInd w:val="0"/>
        <w:spacing w:before="120" w:line="226" w:lineRule="auto"/>
        <w:jc w:val="both"/>
        <w:rPr>
          <w:color w:val="000000" w:themeColor="text1"/>
          <w:spacing w:val="5"/>
          <w:kern w:val="1"/>
        </w:rPr>
      </w:pPr>
      <w:r>
        <w:rPr>
          <w:color w:val="000000" w:themeColor="text1"/>
          <w:spacing w:val="5"/>
          <w:kern w:val="1"/>
        </w:rPr>
        <w:t>p</w:t>
      </w:r>
      <w:r w:rsidRPr="00B76584">
        <w:rPr>
          <w:color w:val="000000" w:themeColor="text1"/>
          <w:spacing w:val="5"/>
          <w:kern w:val="1"/>
        </w:rPr>
        <w:t>roduces</w:t>
      </w:r>
    </w:p>
    <w:p w14:paraId="50C18C04" w14:textId="135A506D" w:rsidR="00B76584" w:rsidRPr="00725778" w:rsidRDefault="00B76584">
      <w:pPr>
        <w:widowControl w:val="0"/>
        <w:autoSpaceDE w:val="0"/>
        <w:autoSpaceDN w:val="0"/>
        <w:adjustRightInd w:val="0"/>
        <w:spacing w:before="120" w:line="226" w:lineRule="auto"/>
        <w:jc w:val="both"/>
        <w:rPr>
          <w:color w:val="000000" w:themeColor="text1"/>
          <w:kern w:val="20"/>
        </w:rPr>
      </w:pPr>
      <w:r w:rsidRPr="00725778">
        <w:rPr>
          <w:color w:val="000000" w:themeColor="text1"/>
          <w:kern w:val="20"/>
        </w:rPr>
        <w:tab/>
      </w:r>
      <w:proofErr w:type="spellStart"/>
      <w:r w:rsidRPr="00725778">
        <w:rPr>
          <w:color w:val="000000" w:themeColor="text1"/>
          <w:kern w:val="20"/>
        </w:rPr>
        <w:t>Hasselmo</w:t>
      </w:r>
      <w:proofErr w:type="spellEnd"/>
      <w:r w:rsidRPr="00725778">
        <w:rPr>
          <w:color w:val="000000" w:themeColor="text1"/>
          <w:kern w:val="20"/>
        </w:rPr>
        <w:t>, et al. (1995) investigated. . .</w:t>
      </w:r>
    </w:p>
    <w:p w14:paraId="0ACC2FEE" w14:textId="43EB999D" w:rsidR="00B76584" w:rsidRPr="00725778" w:rsidRDefault="00B76584">
      <w:pPr>
        <w:widowControl w:val="0"/>
        <w:autoSpaceDE w:val="0"/>
        <w:autoSpaceDN w:val="0"/>
        <w:adjustRightInd w:val="0"/>
        <w:spacing w:before="120" w:line="226" w:lineRule="auto"/>
        <w:jc w:val="both"/>
        <w:rPr>
          <w:color w:val="000000" w:themeColor="text1"/>
          <w:kern w:val="2"/>
        </w:rPr>
      </w:pPr>
      <w:r w:rsidRPr="00725778">
        <w:rPr>
          <w:color w:val="000000" w:themeColor="text1"/>
          <w:kern w:val="2"/>
        </w:rPr>
        <w:t xml:space="preserve">If you wish to load the </w:t>
      </w:r>
      <w:proofErr w:type="spellStart"/>
      <w:r w:rsidRPr="00725778">
        <w:rPr>
          <w:rFonts w:ascii="Courier" w:hAnsi="Courier"/>
          <w:kern w:val="2"/>
          <w:sz w:val="18"/>
        </w:rPr>
        <w:t>natbib</w:t>
      </w:r>
      <w:proofErr w:type="spellEnd"/>
      <w:r w:rsidRPr="00725778">
        <w:rPr>
          <w:color w:val="000000" w:themeColor="text1"/>
          <w:kern w:val="2"/>
        </w:rPr>
        <w:t xml:space="preserve"> package with options, you may add the following before loading the </w:t>
      </w:r>
      <w:r w:rsidRPr="00725778">
        <w:rPr>
          <w:rFonts w:ascii="Courier" w:hAnsi="Courier"/>
          <w:kern w:val="2"/>
          <w:sz w:val="18"/>
        </w:rPr>
        <w:t>neurips_2020</w:t>
      </w:r>
      <w:r w:rsidRPr="00725778">
        <w:rPr>
          <w:color w:val="000000" w:themeColor="text1"/>
          <w:kern w:val="2"/>
        </w:rPr>
        <w:t xml:space="preserve"> package:</w:t>
      </w:r>
    </w:p>
    <w:p w14:paraId="4070FEF1" w14:textId="4EE41E18" w:rsidR="00B76584" w:rsidRDefault="00B76584">
      <w:pPr>
        <w:widowControl w:val="0"/>
        <w:autoSpaceDE w:val="0"/>
        <w:autoSpaceDN w:val="0"/>
        <w:adjustRightInd w:val="0"/>
        <w:spacing w:before="120" w:line="226" w:lineRule="auto"/>
        <w:jc w:val="both"/>
        <w:rPr>
          <w:rFonts w:ascii="Courier" w:hAnsi="Courier"/>
          <w:spacing w:val="5"/>
          <w:kern w:val="1"/>
          <w:sz w:val="18"/>
        </w:rPr>
      </w:pPr>
      <w:r w:rsidRPr="00B76584">
        <w:rPr>
          <w:rFonts w:ascii="Courier" w:hAnsi="Courier"/>
          <w:spacing w:val="5"/>
          <w:kern w:val="1"/>
          <w:sz w:val="18"/>
        </w:rPr>
        <w:t>\</w:t>
      </w:r>
      <w:proofErr w:type="spellStart"/>
      <w:r w:rsidRPr="00B76584">
        <w:rPr>
          <w:rFonts w:ascii="Courier" w:hAnsi="Courier"/>
          <w:spacing w:val="5"/>
          <w:kern w:val="1"/>
          <w:sz w:val="18"/>
        </w:rPr>
        <w:t>PassOptionsToPackage</w:t>
      </w:r>
      <w:proofErr w:type="spellEnd"/>
      <w:r w:rsidRPr="00B76584">
        <w:rPr>
          <w:rFonts w:ascii="Courier" w:hAnsi="Courier"/>
          <w:spacing w:val="5"/>
          <w:kern w:val="1"/>
          <w:sz w:val="18"/>
        </w:rPr>
        <w:t>{options}{</w:t>
      </w:r>
      <w:proofErr w:type="spellStart"/>
      <w:r w:rsidRPr="00B76584">
        <w:rPr>
          <w:rFonts w:ascii="Courier" w:hAnsi="Courier"/>
          <w:spacing w:val="5"/>
          <w:kern w:val="1"/>
          <w:sz w:val="18"/>
        </w:rPr>
        <w:t>natbib</w:t>
      </w:r>
      <w:proofErr w:type="spellEnd"/>
      <w:r w:rsidRPr="00B76584">
        <w:rPr>
          <w:rFonts w:ascii="Courier" w:hAnsi="Courier"/>
          <w:spacing w:val="5"/>
          <w:kern w:val="1"/>
          <w:sz w:val="18"/>
        </w:rPr>
        <w:t>}</w:t>
      </w:r>
    </w:p>
    <w:p w14:paraId="206364B3" w14:textId="24A7F013" w:rsidR="00B76584" w:rsidRPr="00725778" w:rsidRDefault="00B76584">
      <w:pPr>
        <w:widowControl w:val="0"/>
        <w:autoSpaceDE w:val="0"/>
        <w:autoSpaceDN w:val="0"/>
        <w:adjustRightInd w:val="0"/>
        <w:spacing w:before="120" w:line="226" w:lineRule="auto"/>
        <w:jc w:val="both"/>
        <w:rPr>
          <w:color w:val="000000" w:themeColor="text1"/>
          <w:kern w:val="2"/>
        </w:rPr>
      </w:pPr>
      <w:r w:rsidRPr="00725778">
        <w:rPr>
          <w:color w:val="000000" w:themeColor="text1"/>
          <w:kern w:val="2"/>
        </w:rPr>
        <w:t xml:space="preserve">If </w:t>
      </w:r>
      <w:proofErr w:type="spellStart"/>
      <w:r w:rsidRPr="00725778">
        <w:rPr>
          <w:rFonts w:ascii="Courier" w:hAnsi="Courier"/>
          <w:kern w:val="2"/>
          <w:sz w:val="18"/>
        </w:rPr>
        <w:t>natbib</w:t>
      </w:r>
      <w:proofErr w:type="spellEnd"/>
      <w:r w:rsidRPr="00725778">
        <w:rPr>
          <w:color w:val="000000" w:themeColor="text1"/>
          <w:kern w:val="2"/>
        </w:rPr>
        <w:t xml:space="preserve"> clashes with another package you load, you can add the optional argument </w:t>
      </w:r>
      <w:proofErr w:type="spellStart"/>
      <w:r w:rsidRPr="00725778">
        <w:rPr>
          <w:color w:val="000000" w:themeColor="text1"/>
          <w:kern w:val="2"/>
        </w:rPr>
        <w:t>nonatbib</w:t>
      </w:r>
      <w:proofErr w:type="spellEnd"/>
      <w:r w:rsidRPr="00725778">
        <w:rPr>
          <w:color w:val="000000" w:themeColor="text1"/>
          <w:kern w:val="2"/>
        </w:rPr>
        <w:t xml:space="preserve"> when loading the style file:</w:t>
      </w:r>
    </w:p>
    <w:p w14:paraId="0C1529E0" w14:textId="45D96BCB" w:rsidR="002D0824" w:rsidRPr="0011041E" w:rsidRDefault="00B76584" w:rsidP="0011041E">
      <w:pPr>
        <w:widowControl w:val="0"/>
        <w:autoSpaceDE w:val="0"/>
        <w:autoSpaceDN w:val="0"/>
        <w:adjustRightInd w:val="0"/>
        <w:spacing w:before="220" w:after="220" w:line="226" w:lineRule="auto"/>
        <w:ind w:firstLine="720"/>
        <w:rPr>
          <w:color w:val="000000" w:themeColor="text1"/>
          <w:spacing w:val="5"/>
          <w:kern w:val="1"/>
        </w:rPr>
      </w:pPr>
      <w:r w:rsidRPr="00B76584">
        <w:rPr>
          <w:rFonts w:ascii="Courier" w:hAnsi="Courier"/>
          <w:spacing w:val="5"/>
          <w:kern w:val="1"/>
          <w:sz w:val="18"/>
        </w:rPr>
        <w:t>\</w:t>
      </w:r>
      <w:proofErr w:type="spellStart"/>
      <w:r w:rsidRPr="00B76584">
        <w:rPr>
          <w:rFonts w:ascii="Courier" w:hAnsi="Courier"/>
          <w:spacing w:val="5"/>
          <w:kern w:val="1"/>
          <w:sz w:val="18"/>
        </w:rPr>
        <w:t>usepackage</w:t>
      </w:r>
      <w:proofErr w:type="spellEnd"/>
      <w:r w:rsidRPr="00B76584">
        <w:rPr>
          <w:rFonts w:ascii="Courier" w:hAnsi="Courier"/>
          <w:spacing w:val="5"/>
          <w:kern w:val="1"/>
          <w:sz w:val="18"/>
        </w:rPr>
        <w:t>[</w:t>
      </w:r>
      <w:proofErr w:type="spellStart"/>
      <w:r w:rsidRPr="00B76584">
        <w:rPr>
          <w:rFonts w:ascii="Courier" w:hAnsi="Courier"/>
          <w:spacing w:val="5"/>
          <w:kern w:val="1"/>
          <w:sz w:val="18"/>
        </w:rPr>
        <w:t>nonatbib</w:t>
      </w:r>
      <w:proofErr w:type="spellEnd"/>
      <w:r w:rsidRPr="00B76584">
        <w:rPr>
          <w:rFonts w:ascii="Courier" w:hAnsi="Courier"/>
          <w:spacing w:val="5"/>
          <w:kern w:val="1"/>
          <w:sz w:val="18"/>
        </w:rPr>
        <w:t>]{</w:t>
      </w:r>
      <w:proofErr w:type="spellStart"/>
      <w:r w:rsidRPr="00B76584">
        <w:rPr>
          <w:rFonts w:ascii="Courier" w:hAnsi="Courier"/>
          <w:spacing w:val="5"/>
          <w:kern w:val="1"/>
          <w:sz w:val="18"/>
        </w:rPr>
        <w:t>tackling_climate_workshop_style</w:t>
      </w:r>
      <w:proofErr w:type="spellEnd"/>
      <w:r w:rsidRPr="00B76584">
        <w:rPr>
          <w:rFonts w:ascii="Courier" w:hAnsi="Courier"/>
          <w:spacing w:val="5"/>
          <w:kern w:val="1"/>
          <w:sz w:val="18"/>
        </w:rPr>
        <w:t>}</w:t>
      </w:r>
    </w:p>
    <w:p w14:paraId="22F42DC0" w14:textId="2CCC1D68" w:rsidR="002D0824" w:rsidRPr="00AF25F7" w:rsidRDefault="002D0824" w:rsidP="00C81AB8">
      <w:pPr>
        <w:pStyle w:val="PargrafodaLista"/>
        <w:widowControl w:val="0"/>
        <w:numPr>
          <w:ilvl w:val="1"/>
          <w:numId w:val="19"/>
        </w:numPr>
        <w:autoSpaceDE w:val="0"/>
        <w:autoSpaceDN w:val="0"/>
        <w:adjustRightInd w:val="0"/>
        <w:spacing w:before="200" w:after="100"/>
        <w:ind w:left="426" w:hanging="426"/>
        <w:rPr>
          <w:b/>
          <w:bCs/>
          <w:kern w:val="20"/>
        </w:rPr>
      </w:pPr>
      <w:r w:rsidRPr="00AF25F7">
        <w:rPr>
          <w:b/>
          <w:bCs/>
          <w:kern w:val="20"/>
        </w:rPr>
        <w:t>Footnotes</w:t>
      </w:r>
    </w:p>
    <w:p w14:paraId="731AD431" w14:textId="19FF2839" w:rsidR="00E9336D" w:rsidRPr="00725778" w:rsidRDefault="00E9336D">
      <w:pPr>
        <w:widowControl w:val="0"/>
        <w:autoSpaceDE w:val="0"/>
        <w:autoSpaceDN w:val="0"/>
        <w:adjustRightInd w:val="0"/>
        <w:spacing w:before="120" w:line="226" w:lineRule="auto"/>
        <w:jc w:val="both"/>
        <w:rPr>
          <w:kern w:val="20"/>
        </w:rPr>
      </w:pPr>
      <w:r w:rsidRPr="00725778">
        <w:rPr>
          <w:kern w:val="20"/>
        </w:rPr>
        <w:t>Footnotes should be used sparingly. If you do require a footnote, indicate footnotes with a number</w:t>
      </w:r>
      <w:r w:rsidR="0011041E" w:rsidRPr="00725778">
        <w:rPr>
          <w:rStyle w:val="Refdenotaderodap"/>
          <w:kern w:val="20"/>
        </w:rPr>
        <w:footnoteReference w:id="1"/>
      </w:r>
      <w:r w:rsidRPr="00725778">
        <w:rPr>
          <w:kern w:val="20"/>
        </w:rPr>
        <w:t xml:space="preserve"> in the text. Place the footnotes at the bottom of the page on which they appear. Precede the footnote with a horizontal rule of 2 inches (12 picas).</w:t>
      </w:r>
    </w:p>
    <w:p w14:paraId="7DE5485A" w14:textId="4D17E304" w:rsidR="00E9336D" w:rsidRDefault="00E9336D">
      <w:pPr>
        <w:widowControl w:val="0"/>
        <w:autoSpaceDE w:val="0"/>
        <w:autoSpaceDN w:val="0"/>
        <w:adjustRightInd w:val="0"/>
        <w:spacing w:before="120" w:line="226" w:lineRule="auto"/>
        <w:jc w:val="both"/>
        <w:rPr>
          <w:kern w:val="20"/>
        </w:rPr>
      </w:pPr>
      <w:r w:rsidRPr="00725778">
        <w:rPr>
          <w:kern w:val="20"/>
        </w:rPr>
        <w:t xml:space="preserve">Note that footnotes are properly typeset </w:t>
      </w:r>
      <w:r w:rsidRPr="00725778">
        <w:rPr>
          <w:i/>
          <w:kern w:val="20"/>
        </w:rPr>
        <w:t>after</w:t>
      </w:r>
      <w:r w:rsidRPr="00725778">
        <w:rPr>
          <w:kern w:val="20"/>
        </w:rPr>
        <w:t xml:space="preserve"> punctuation marks</w:t>
      </w:r>
      <w:r w:rsidR="009A7AD9" w:rsidRPr="00725778">
        <w:rPr>
          <w:kern w:val="20"/>
        </w:rPr>
        <w:t>.</w:t>
      </w:r>
      <w:r w:rsidR="009A7AD9" w:rsidRPr="00725778">
        <w:rPr>
          <w:rStyle w:val="Refdenotaderodap"/>
          <w:kern w:val="20"/>
        </w:rPr>
        <w:footnoteReference w:id="2"/>
      </w:r>
    </w:p>
    <w:p w14:paraId="286D0079" w14:textId="77777777" w:rsidR="00AC2722" w:rsidRPr="00725778" w:rsidRDefault="00AC2722">
      <w:pPr>
        <w:widowControl w:val="0"/>
        <w:autoSpaceDE w:val="0"/>
        <w:autoSpaceDN w:val="0"/>
        <w:adjustRightInd w:val="0"/>
        <w:spacing w:before="120" w:line="226" w:lineRule="auto"/>
        <w:jc w:val="both"/>
        <w:rPr>
          <w:kern w:val="20"/>
        </w:rPr>
      </w:pPr>
    </w:p>
    <w:p w14:paraId="27D2A767" w14:textId="405F89DB" w:rsidR="002D0824" w:rsidRPr="00AF25F7" w:rsidRDefault="002D0824" w:rsidP="00C81AB8">
      <w:pPr>
        <w:pStyle w:val="PargrafodaLista"/>
        <w:widowControl w:val="0"/>
        <w:numPr>
          <w:ilvl w:val="1"/>
          <w:numId w:val="19"/>
        </w:numPr>
        <w:autoSpaceDE w:val="0"/>
        <w:autoSpaceDN w:val="0"/>
        <w:adjustRightInd w:val="0"/>
        <w:spacing w:before="200" w:after="100"/>
        <w:ind w:left="426" w:hanging="426"/>
        <w:rPr>
          <w:b/>
          <w:bCs/>
          <w:spacing w:val="5"/>
          <w:kern w:val="20"/>
        </w:rPr>
      </w:pPr>
      <w:r w:rsidRPr="00AF25F7">
        <w:rPr>
          <w:b/>
          <w:bCs/>
          <w:kern w:val="20"/>
        </w:rPr>
        <w:lastRenderedPageBreak/>
        <w:t>Figures</w:t>
      </w:r>
    </w:p>
    <w:p w14:paraId="21AA4606" w14:textId="2293D07C" w:rsidR="002E3BD3" w:rsidRPr="00725778" w:rsidRDefault="002E3BD3">
      <w:pPr>
        <w:widowControl w:val="0"/>
        <w:autoSpaceDE w:val="0"/>
        <w:autoSpaceDN w:val="0"/>
        <w:adjustRightInd w:val="0"/>
        <w:spacing w:before="120" w:line="226" w:lineRule="auto"/>
        <w:jc w:val="both"/>
        <w:rPr>
          <w:kern w:val="20"/>
        </w:rPr>
      </w:pPr>
      <w:r w:rsidRPr="00725778">
        <w:rPr>
          <w:kern w:val="20"/>
        </w:rPr>
        <w:t xml:space="preserve">All artwork must be neat, clean, and legible. Lines should be dark enough for purposes of reproduction. The figure number and caption always appear after the figure. Place one line space before the figure caption and one line space after the figure. The figure caption should be lower case (except for first word and proper nouns); figures are numbered consecutively. </w:t>
      </w:r>
    </w:p>
    <w:p w14:paraId="1BB1DF1E" w14:textId="7160D245" w:rsidR="002E3BD3" w:rsidRPr="003429E3" w:rsidRDefault="002E3BD3">
      <w:pPr>
        <w:widowControl w:val="0"/>
        <w:autoSpaceDE w:val="0"/>
        <w:autoSpaceDN w:val="0"/>
        <w:adjustRightInd w:val="0"/>
        <w:spacing w:before="120" w:line="226" w:lineRule="auto"/>
        <w:jc w:val="both"/>
        <w:rPr>
          <w:color w:val="000000" w:themeColor="text1"/>
          <w:kern w:val="20"/>
        </w:rPr>
      </w:pPr>
      <w:r w:rsidRPr="003429E3">
        <w:rPr>
          <w:color w:val="000000" w:themeColor="text1"/>
          <w:kern w:val="20"/>
        </w:rPr>
        <w:t>Make sure the figure caption does not get separated from the figure. Leave sufficient space to avoid splitting the figure and figure caption.</w:t>
      </w:r>
    </w:p>
    <w:p w14:paraId="476BC356" w14:textId="50CFCAC7" w:rsidR="002E3BD3" w:rsidRPr="00725778" w:rsidRDefault="002E3BD3">
      <w:pPr>
        <w:widowControl w:val="0"/>
        <w:autoSpaceDE w:val="0"/>
        <w:autoSpaceDN w:val="0"/>
        <w:adjustRightInd w:val="0"/>
        <w:spacing w:before="120" w:line="226" w:lineRule="auto"/>
        <w:jc w:val="both"/>
        <w:rPr>
          <w:kern w:val="20"/>
        </w:rPr>
      </w:pPr>
      <w:r w:rsidRPr="00725778">
        <w:rPr>
          <w:kern w:val="20"/>
        </w:rPr>
        <w:t>You may use color figures. However, it is best for the figure captions and the paper body to be legible if the paper is printed in either black/white or in color, and that colormaps consider accessibility to the visually impaired (e.g. red/green colorblindness).</w:t>
      </w:r>
    </w:p>
    <w:p w14:paraId="2711024B" w14:textId="77777777" w:rsidR="002D0824" w:rsidRDefault="002D0824">
      <w:pPr>
        <w:widowControl w:val="0"/>
        <w:autoSpaceDE w:val="0"/>
        <w:autoSpaceDN w:val="0"/>
        <w:adjustRightInd w:val="0"/>
        <w:spacing w:before="120" w:line="226" w:lineRule="auto"/>
        <w:jc w:val="both"/>
        <w:rPr>
          <w:spacing w:val="5"/>
          <w:kern w:val="1"/>
        </w:rPr>
      </w:pPr>
    </w:p>
    <w:tbl>
      <w:tblPr>
        <w:tblW w:w="0" w:type="auto"/>
        <w:jc w:val="center"/>
        <w:tblBorders>
          <w:top w:val="single" w:sz="12" w:space="0" w:color="BFBFBF"/>
          <w:left w:val="single" w:sz="12" w:space="0" w:color="BFBFBF"/>
          <w:bottom w:val="single" w:sz="12" w:space="0" w:color="BFBFBF"/>
          <w:right w:val="single" w:sz="12" w:space="0" w:color="BFBFBF"/>
        </w:tblBorders>
        <w:tblLayout w:type="fixed"/>
        <w:tblLook w:val="0000" w:firstRow="0" w:lastRow="0" w:firstColumn="0" w:lastColumn="0" w:noHBand="0" w:noVBand="0"/>
      </w:tblPr>
      <w:tblGrid>
        <w:gridCol w:w="1920"/>
      </w:tblGrid>
      <w:tr w:rsidR="002D0824" w14:paraId="3AB3BCD8" w14:textId="77777777" w:rsidTr="0012011E">
        <w:trPr>
          <w:jc w:val="center"/>
        </w:trPr>
        <w:tc>
          <w:tcPr>
            <w:tcW w:w="1920" w:type="dxa"/>
            <w:tcBorders>
              <w:top w:val="single" w:sz="12" w:space="0" w:color="BFBFBF"/>
              <w:bottom w:val="single" w:sz="12" w:space="0" w:color="BFBFBF"/>
            </w:tcBorders>
            <w:vAlign w:val="center"/>
          </w:tcPr>
          <w:p w14:paraId="5291B403" w14:textId="77777777" w:rsidR="002D0824" w:rsidRDefault="002D0824" w:rsidP="0012011E">
            <w:pPr>
              <w:widowControl w:val="0"/>
              <w:autoSpaceDE w:val="0"/>
              <w:autoSpaceDN w:val="0"/>
              <w:adjustRightInd w:val="0"/>
              <w:spacing w:before="120" w:line="226" w:lineRule="auto"/>
              <w:jc w:val="center"/>
              <w:rPr>
                <w:spacing w:val="5"/>
                <w:kern w:val="1"/>
              </w:rPr>
            </w:pPr>
          </w:p>
        </w:tc>
      </w:tr>
    </w:tbl>
    <w:p w14:paraId="1C607793" w14:textId="2823E4F6" w:rsidR="002D0824" w:rsidRPr="00DE37DE" w:rsidRDefault="002D0824">
      <w:pPr>
        <w:widowControl w:val="0"/>
        <w:autoSpaceDE w:val="0"/>
        <w:autoSpaceDN w:val="0"/>
        <w:adjustRightInd w:val="0"/>
        <w:spacing w:before="120" w:line="226" w:lineRule="auto"/>
        <w:jc w:val="center"/>
        <w:rPr>
          <w:kern w:val="20"/>
        </w:rPr>
      </w:pPr>
      <w:r w:rsidRPr="00DE37DE">
        <w:rPr>
          <w:kern w:val="20"/>
        </w:rPr>
        <w:t xml:space="preserve">Figure 1: Sample </w:t>
      </w:r>
      <w:r w:rsidR="002E3BD3" w:rsidRPr="00DE37DE">
        <w:rPr>
          <w:kern w:val="20"/>
        </w:rPr>
        <w:t>f</w:t>
      </w:r>
      <w:r w:rsidRPr="00DE37DE">
        <w:rPr>
          <w:kern w:val="20"/>
        </w:rPr>
        <w:t xml:space="preserve">igure </w:t>
      </w:r>
      <w:r w:rsidR="002E3BD3" w:rsidRPr="00DE37DE">
        <w:rPr>
          <w:kern w:val="20"/>
        </w:rPr>
        <w:t>c</w:t>
      </w:r>
      <w:r w:rsidRPr="00DE37DE">
        <w:rPr>
          <w:kern w:val="20"/>
        </w:rPr>
        <w:t>aption</w:t>
      </w:r>
      <w:r w:rsidR="002E3BD3" w:rsidRPr="00DE37DE">
        <w:rPr>
          <w:kern w:val="20"/>
        </w:rPr>
        <w:t>.</w:t>
      </w:r>
    </w:p>
    <w:p w14:paraId="3BD7F25B" w14:textId="77777777" w:rsidR="002D0824" w:rsidRDefault="002D0824">
      <w:pPr>
        <w:widowControl w:val="0"/>
        <w:autoSpaceDE w:val="0"/>
        <w:autoSpaceDN w:val="0"/>
        <w:adjustRightInd w:val="0"/>
        <w:spacing w:before="120" w:line="226" w:lineRule="auto"/>
        <w:jc w:val="center"/>
        <w:rPr>
          <w:spacing w:val="5"/>
          <w:kern w:val="1"/>
        </w:rPr>
      </w:pPr>
    </w:p>
    <w:p w14:paraId="6679707D" w14:textId="449FB01D" w:rsidR="002D0824" w:rsidRPr="00AF25F7" w:rsidRDefault="002D0824" w:rsidP="00C81AB8">
      <w:pPr>
        <w:pStyle w:val="PargrafodaLista"/>
        <w:widowControl w:val="0"/>
        <w:numPr>
          <w:ilvl w:val="1"/>
          <w:numId w:val="19"/>
        </w:numPr>
        <w:autoSpaceDE w:val="0"/>
        <w:autoSpaceDN w:val="0"/>
        <w:adjustRightInd w:val="0"/>
        <w:spacing w:before="200" w:after="100"/>
        <w:ind w:left="426" w:hanging="426"/>
        <w:rPr>
          <w:b/>
          <w:bCs/>
          <w:spacing w:val="5"/>
          <w:kern w:val="20"/>
        </w:rPr>
      </w:pPr>
      <w:r w:rsidRPr="00760B4C">
        <w:rPr>
          <w:b/>
          <w:bCs/>
          <w:kern w:val="20"/>
        </w:rPr>
        <w:t>Tables</w:t>
      </w:r>
    </w:p>
    <w:p w14:paraId="626CB7BF" w14:textId="77777777" w:rsidR="002E3BD3" w:rsidRPr="00725778" w:rsidRDefault="002E3BD3">
      <w:pPr>
        <w:widowControl w:val="0"/>
        <w:autoSpaceDE w:val="0"/>
        <w:autoSpaceDN w:val="0"/>
        <w:adjustRightInd w:val="0"/>
        <w:spacing w:before="120" w:line="226" w:lineRule="auto"/>
        <w:jc w:val="both"/>
        <w:rPr>
          <w:kern w:val="2"/>
        </w:rPr>
      </w:pPr>
      <w:r w:rsidRPr="00725778">
        <w:rPr>
          <w:kern w:val="2"/>
        </w:rPr>
        <w:t>All tables must be centered, neat, clean and legible. The table number and title always appear before the table. See Table 1.</w:t>
      </w:r>
    </w:p>
    <w:p w14:paraId="5E6924D3" w14:textId="77777777" w:rsidR="002E3BD3" w:rsidRPr="00725778" w:rsidRDefault="002E3BD3">
      <w:pPr>
        <w:widowControl w:val="0"/>
        <w:autoSpaceDE w:val="0"/>
        <w:autoSpaceDN w:val="0"/>
        <w:adjustRightInd w:val="0"/>
        <w:spacing w:before="120" w:line="226" w:lineRule="auto"/>
        <w:jc w:val="both"/>
        <w:rPr>
          <w:kern w:val="2"/>
        </w:rPr>
      </w:pPr>
      <w:r w:rsidRPr="00725778">
        <w:rPr>
          <w:kern w:val="2"/>
        </w:rPr>
        <w:t>Place one line space before the table title, one line space after the table title, and one line space after the table. The table title must be lower case (except for first word and proper nouns); tables are numbered consecutively.</w:t>
      </w:r>
    </w:p>
    <w:p w14:paraId="6CAA080B" w14:textId="3F47558E" w:rsidR="002D0824" w:rsidRPr="00725778" w:rsidRDefault="002E3BD3">
      <w:pPr>
        <w:widowControl w:val="0"/>
        <w:autoSpaceDE w:val="0"/>
        <w:autoSpaceDN w:val="0"/>
        <w:adjustRightInd w:val="0"/>
        <w:spacing w:before="120" w:line="226" w:lineRule="auto"/>
        <w:jc w:val="both"/>
        <w:rPr>
          <w:kern w:val="2"/>
        </w:rPr>
      </w:pPr>
      <w:r w:rsidRPr="00725778">
        <w:rPr>
          <w:kern w:val="2"/>
        </w:rPr>
        <w:t xml:space="preserve">Note that publication-quality tables </w:t>
      </w:r>
      <w:r w:rsidRPr="003429E3">
        <w:rPr>
          <w:i/>
          <w:kern w:val="2"/>
        </w:rPr>
        <w:t>do not contain vertical rules</w:t>
      </w:r>
      <w:r w:rsidRPr="00725778">
        <w:rPr>
          <w:kern w:val="2"/>
        </w:rPr>
        <w:t xml:space="preserve">. </w:t>
      </w:r>
      <w:r w:rsidR="002801A2" w:rsidRPr="00725778">
        <w:rPr>
          <w:kern w:val="2"/>
        </w:rPr>
        <w:t>For LaTeX, w</w:t>
      </w:r>
      <w:r w:rsidRPr="00725778">
        <w:rPr>
          <w:kern w:val="2"/>
        </w:rPr>
        <w:t xml:space="preserve">e strongly suggest the use of the </w:t>
      </w:r>
      <w:proofErr w:type="spellStart"/>
      <w:r w:rsidRPr="00725778">
        <w:rPr>
          <w:rFonts w:ascii="Courier" w:hAnsi="Courier"/>
          <w:kern w:val="2"/>
          <w:sz w:val="18"/>
        </w:rPr>
        <w:t>booktabs</w:t>
      </w:r>
      <w:proofErr w:type="spellEnd"/>
      <w:r w:rsidRPr="00725778">
        <w:rPr>
          <w:kern w:val="2"/>
        </w:rPr>
        <w:t xml:space="preserve"> package, which allows for typesetting high-quality, professional tables</w:t>
      </w:r>
      <w:r w:rsidR="00EF0848" w:rsidRPr="00725778">
        <w:rPr>
          <w:kern w:val="2"/>
        </w:rPr>
        <w:t xml:space="preserve">. The example </w:t>
      </w:r>
      <w:r w:rsidR="003429E3">
        <w:rPr>
          <w:kern w:val="2"/>
        </w:rPr>
        <w:t>in Table 1</w:t>
      </w:r>
      <w:r w:rsidR="00EF0848" w:rsidRPr="00725778">
        <w:rPr>
          <w:kern w:val="2"/>
        </w:rPr>
        <w:t xml:space="preserve"> reproduces the suggested style for tables.</w:t>
      </w:r>
    </w:p>
    <w:p w14:paraId="52C7ECA6" w14:textId="3BF397F0" w:rsidR="00124AC5" w:rsidRPr="00DE37DE" w:rsidRDefault="00A667B5" w:rsidP="00124AC5">
      <w:pPr>
        <w:widowControl w:val="0"/>
        <w:autoSpaceDE w:val="0"/>
        <w:autoSpaceDN w:val="0"/>
        <w:adjustRightInd w:val="0"/>
        <w:spacing w:before="120" w:line="226" w:lineRule="auto"/>
        <w:jc w:val="center"/>
        <w:rPr>
          <w:kern w:val="20"/>
        </w:rPr>
      </w:pPr>
      <w:r w:rsidRPr="00DE37DE">
        <w:rPr>
          <w:kern w:val="20"/>
        </w:rPr>
        <w:t>Table 1: Sample table t</w:t>
      </w:r>
      <w:r w:rsidR="002D0824" w:rsidRPr="00DE37DE">
        <w:rPr>
          <w:kern w:val="20"/>
        </w:rPr>
        <w:t>itle</w:t>
      </w:r>
      <w:r w:rsidR="00124AC5" w:rsidRPr="00DE37DE">
        <w:rPr>
          <w:kern w:val="20"/>
        </w:rPr>
        <w:br/>
      </w:r>
    </w:p>
    <w:tbl>
      <w:tblPr>
        <w:tblStyle w:val="TabelacomGrelha"/>
        <w:tblW w:w="0" w:type="auto"/>
        <w:tblInd w:w="1589" w:type="dxa"/>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1575"/>
        <w:gridCol w:w="1575"/>
        <w:gridCol w:w="1575"/>
      </w:tblGrid>
      <w:tr w:rsidR="002801A2" w14:paraId="281D5A29" w14:textId="77777777" w:rsidTr="00124AC5">
        <w:trPr>
          <w:trHeight w:val="284"/>
        </w:trPr>
        <w:tc>
          <w:tcPr>
            <w:tcW w:w="3150" w:type="dxa"/>
            <w:gridSpan w:val="2"/>
            <w:tcBorders>
              <w:top w:val="single" w:sz="8" w:space="0" w:color="auto"/>
              <w:bottom w:val="single" w:sz="4" w:space="0" w:color="auto"/>
            </w:tcBorders>
          </w:tcPr>
          <w:p w14:paraId="708630CC" w14:textId="720E4CAE" w:rsidR="002801A2" w:rsidRDefault="002801A2" w:rsidP="00124AC5">
            <w:pPr>
              <w:widowControl w:val="0"/>
              <w:autoSpaceDE w:val="0"/>
              <w:autoSpaceDN w:val="0"/>
              <w:adjustRightInd w:val="0"/>
              <w:spacing w:before="120" w:line="226" w:lineRule="auto"/>
              <w:jc w:val="center"/>
              <w:rPr>
                <w:spacing w:val="5"/>
                <w:kern w:val="1"/>
              </w:rPr>
            </w:pPr>
            <w:r>
              <w:rPr>
                <w:spacing w:val="5"/>
                <w:kern w:val="1"/>
              </w:rPr>
              <w:t>Part</w:t>
            </w:r>
          </w:p>
        </w:tc>
        <w:tc>
          <w:tcPr>
            <w:tcW w:w="1575" w:type="dxa"/>
          </w:tcPr>
          <w:p w14:paraId="670AE5C3" w14:textId="77777777" w:rsidR="002801A2" w:rsidRDefault="002801A2" w:rsidP="002E3BD3">
            <w:pPr>
              <w:widowControl w:val="0"/>
              <w:autoSpaceDE w:val="0"/>
              <w:autoSpaceDN w:val="0"/>
              <w:adjustRightInd w:val="0"/>
              <w:spacing w:before="120" w:line="226" w:lineRule="auto"/>
              <w:jc w:val="center"/>
              <w:rPr>
                <w:spacing w:val="5"/>
                <w:kern w:val="1"/>
              </w:rPr>
            </w:pPr>
          </w:p>
        </w:tc>
      </w:tr>
      <w:tr w:rsidR="002801A2" w14:paraId="07AFF474" w14:textId="77777777" w:rsidTr="00124AC5">
        <w:trPr>
          <w:trHeight w:val="284"/>
        </w:trPr>
        <w:tc>
          <w:tcPr>
            <w:tcW w:w="1575" w:type="dxa"/>
            <w:tcBorders>
              <w:top w:val="single" w:sz="4" w:space="0" w:color="auto"/>
              <w:bottom w:val="single" w:sz="4" w:space="0" w:color="auto"/>
            </w:tcBorders>
          </w:tcPr>
          <w:p w14:paraId="09189517" w14:textId="6DB46DBB" w:rsidR="002801A2" w:rsidRDefault="002801A2" w:rsidP="00124AC5">
            <w:pPr>
              <w:widowControl w:val="0"/>
              <w:autoSpaceDE w:val="0"/>
              <w:autoSpaceDN w:val="0"/>
              <w:adjustRightInd w:val="0"/>
              <w:spacing w:before="120" w:line="226" w:lineRule="auto"/>
              <w:rPr>
                <w:spacing w:val="5"/>
                <w:kern w:val="1"/>
              </w:rPr>
            </w:pPr>
            <w:r>
              <w:rPr>
                <w:spacing w:val="5"/>
                <w:kern w:val="1"/>
              </w:rPr>
              <w:t>Name</w:t>
            </w:r>
          </w:p>
        </w:tc>
        <w:tc>
          <w:tcPr>
            <w:tcW w:w="1575" w:type="dxa"/>
            <w:tcBorders>
              <w:top w:val="single" w:sz="4" w:space="0" w:color="auto"/>
              <w:bottom w:val="single" w:sz="4" w:space="0" w:color="auto"/>
            </w:tcBorders>
          </w:tcPr>
          <w:p w14:paraId="0F1C3DB1" w14:textId="4D9FE0FF" w:rsidR="002801A2" w:rsidRDefault="00124AC5" w:rsidP="00124AC5">
            <w:pPr>
              <w:widowControl w:val="0"/>
              <w:autoSpaceDE w:val="0"/>
              <w:autoSpaceDN w:val="0"/>
              <w:adjustRightInd w:val="0"/>
              <w:spacing w:before="120" w:line="226" w:lineRule="auto"/>
              <w:rPr>
                <w:spacing w:val="5"/>
                <w:kern w:val="1"/>
              </w:rPr>
            </w:pPr>
            <w:r>
              <w:rPr>
                <w:spacing w:val="5"/>
                <w:kern w:val="1"/>
              </w:rPr>
              <w:t>Description</w:t>
            </w:r>
          </w:p>
        </w:tc>
        <w:tc>
          <w:tcPr>
            <w:tcW w:w="1575" w:type="dxa"/>
            <w:tcBorders>
              <w:bottom w:val="single" w:sz="4" w:space="0" w:color="auto"/>
            </w:tcBorders>
          </w:tcPr>
          <w:p w14:paraId="49777AD4" w14:textId="4DCB85B0" w:rsidR="002801A2" w:rsidRDefault="00124AC5" w:rsidP="00124AC5">
            <w:pPr>
              <w:widowControl w:val="0"/>
              <w:autoSpaceDE w:val="0"/>
              <w:autoSpaceDN w:val="0"/>
              <w:adjustRightInd w:val="0"/>
              <w:spacing w:before="120" w:line="226" w:lineRule="auto"/>
              <w:rPr>
                <w:spacing w:val="5"/>
                <w:kern w:val="1"/>
              </w:rPr>
            </w:pPr>
            <w:r>
              <w:rPr>
                <w:spacing w:val="5"/>
                <w:kern w:val="1"/>
              </w:rPr>
              <w:t>Size (</w:t>
            </w:r>
            <w:r w:rsidRPr="00124AC5">
              <w:rPr>
                <w:i/>
                <w:spacing w:val="5"/>
                <w:kern w:val="1"/>
              </w:rPr>
              <w:t>µ</w:t>
            </w:r>
            <w:r>
              <w:rPr>
                <w:spacing w:val="5"/>
                <w:kern w:val="1"/>
              </w:rPr>
              <w:t>m)</w:t>
            </w:r>
          </w:p>
        </w:tc>
      </w:tr>
      <w:tr w:rsidR="00124AC5" w14:paraId="7FE87033" w14:textId="77777777" w:rsidTr="00124AC5">
        <w:trPr>
          <w:trHeight w:val="284"/>
        </w:trPr>
        <w:tc>
          <w:tcPr>
            <w:tcW w:w="1575" w:type="dxa"/>
            <w:tcBorders>
              <w:top w:val="single" w:sz="4" w:space="0" w:color="auto"/>
              <w:bottom w:val="nil"/>
            </w:tcBorders>
          </w:tcPr>
          <w:p w14:paraId="0441CD07" w14:textId="28AE9ABE" w:rsidR="00124AC5" w:rsidRDefault="00124AC5" w:rsidP="00124AC5">
            <w:pPr>
              <w:widowControl w:val="0"/>
              <w:autoSpaceDE w:val="0"/>
              <w:autoSpaceDN w:val="0"/>
              <w:adjustRightInd w:val="0"/>
              <w:spacing w:before="120" w:line="226" w:lineRule="auto"/>
              <w:rPr>
                <w:spacing w:val="5"/>
                <w:kern w:val="1"/>
              </w:rPr>
            </w:pPr>
            <w:r>
              <w:rPr>
                <w:spacing w:val="5"/>
                <w:kern w:val="2"/>
              </w:rPr>
              <w:t>Dendrite</w:t>
            </w:r>
          </w:p>
        </w:tc>
        <w:tc>
          <w:tcPr>
            <w:tcW w:w="1575" w:type="dxa"/>
            <w:tcBorders>
              <w:top w:val="single" w:sz="4" w:space="0" w:color="auto"/>
              <w:bottom w:val="nil"/>
            </w:tcBorders>
          </w:tcPr>
          <w:p w14:paraId="6B633293" w14:textId="6FED5547" w:rsidR="00124AC5" w:rsidRDefault="00124AC5" w:rsidP="00124AC5">
            <w:pPr>
              <w:widowControl w:val="0"/>
              <w:autoSpaceDE w:val="0"/>
              <w:autoSpaceDN w:val="0"/>
              <w:adjustRightInd w:val="0"/>
              <w:spacing w:before="120" w:line="226" w:lineRule="auto"/>
              <w:rPr>
                <w:spacing w:val="5"/>
                <w:kern w:val="1"/>
              </w:rPr>
            </w:pPr>
            <w:r>
              <w:rPr>
                <w:spacing w:val="5"/>
                <w:kern w:val="2"/>
              </w:rPr>
              <w:t>Input terminal</w:t>
            </w:r>
          </w:p>
        </w:tc>
        <w:tc>
          <w:tcPr>
            <w:tcW w:w="1575" w:type="dxa"/>
            <w:tcBorders>
              <w:top w:val="single" w:sz="4" w:space="0" w:color="auto"/>
              <w:bottom w:val="nil"/>
            </w:tcBorders>
          </w:tcPr>
          <w:p w14:paraId="5798119C" w14:textId="0AC60D6E" w:rsidR="00124AC5" w:rsidRDefault="00124AC5" w:rsidP="00124AC5">
            <w:pPr>
              <w:widowControl w:val="0"/>
              <w:autoSpaceDE w:val="0"/>
              <w:autoSpaceDN w:val="0"/>
              <w:adjustRightInd w:val="0"/>
              <w:spacing w:before="120" w:line="226" w:lineRule="auto"/>
              <w:rPr>
                <w:spacing w:val="5"/>
                <w:kern w:val="1"/>
              </w:rPr>
            </w:pPr>
            <w:r>
              <w:rPr>
                <w:spacing w:val="5"/>
                <w:kern w:val="1"/>
              </w:rPr>
              <w:t>~100</w:t>
            </w:r>
          </w:p>
        </w:tc>
      </w:tr>
      <w:tr w:rsidR="00124AC5" w14:paraId="6604F03B" w14:textId="77777777" w:rsidTr="00124AC5">
        <w:trPr>
          <w:trHeight w:val="284"/>
        </w:trPr>
        <w:tc>
          <w:tcPr>
            <w:tcW w:w="1575" w:type="dxa"/>
            <w:tcBorders>
              <w:top w:val="nil"/>
            </w:tcBorders>
          </w:tcPr>
          <w:p w14:paraId="13254F43" w14:textId="4D73228B" w:rsidR="00124AC5" w:rsidRDefault="00124AC5" w:rsidP="00124AC5">
            <w:pPr>
              <w:widowControl w:val="0"/>
              <w:autoSpaceDE w:val="0"/>
              <w:autoSpaceDN w:val="0"/>
              <w:adjustRightInd w:val="0"/>
              <w:spacing w:before="120" w:line="226" w:lineRule="auto"/>
              <w:rPr>
                <w:spacing w:val="5"/>
                <w:kern w:val="1"/>
              </w:rPr>
            </w:pPr>
            <w:r>
              <w:rPr>
                <w:spacing w:val="5"/>
                <w:kern w:val="2"/>
              </w:rPr>
              <w:t>Axon</w:t>
            </w:r>
          </w:p>
        </w:tc>
        <w:tc>
          <w:tcPr>
            <w:tcW w:w="1575" w:type="dxa"/>
            <w:tcBorders>
              <w:top w:val="nil"/>
            </w:tcBorders>
          </w:tcPr>
          <w:p w14:paraId="195E8533" w14:textId="7EED8165" w:rsidR="00124AC5" w:rsidRDefault="00124AC5" w:rsidP="00124AC5">
            <w:pPr>
              <w:widowControl w:val="0"/>
              <w:autoSpaceDE w:val="0"/>
              <w:autoSpaceDN w:val="0"/>
              <w:adjustRightInd w:val="0"/>
              <w:spacing w:before="120" w:line="226" w:lineRule="auto"/>
              <w:rPr>
                <w:spacing w:val="5"/>
                <w:kern w:val="1"/>
              </w:rPr>
            </w:pPr>
            <w:r>
              <w:rPr>
                <w:spacing w:val="5"/>
                <w:kern w:val="2"/>
              </w:rPr>
              <w:t>Output terminal</w:t>
            </w:r>
          </w:p>
        </w:tc>
        <w:tc>
          <w:tcPr>
            <w:tcW w:w="1575" w:type="dxa"/>
            <w:tcBorders>
              <w:top w:val="nil"/>
            </w:tcBorders>
          </w:tcPr>
          <w:p w14:paraId="5A28B06B" w14:textId="1A7294DD" w:rsidR="00124AC5" w:rsidRDefault="00124AC5" w:rsidP="00124AC5">
            <w:pPr>
              <w:widowControl w:val="0"/>
              <w:autoSpaceDE w:val="0"/>
              <w:autoSpaceDN w:val="0"/>
              <w:adjustRightInd w:val="0"/>
              <w:spacing w:before="120" w:line="226" w:lineRule="auto"/>
              <w:rPr>
                <w:spacing w:val="5"/>
                <w:kern w:val="1"/>
              </w:rPr>
            </w:pPr>
            <w:r>
              <w:rPr>
                <w:spacing w:val="5"/>
                <w:kern w:val="1"/>
              </w:rPr>
              <w:t>~10</w:t>
            </w:r>
          </w:p>
        </w:tc>
      </w:tr>
      <w:tr w:rsidR="00124AC5" w14:paraId="505706D1" w14:textId="77777777" w:rsidTr="00124AC5">
        <w:trPr>
          <w:trHeight w:val="284"/>
        </w:trPr>
        <w:tc>
          <w:tcPr>
            <w:tcW w:w="1575" w:type="dxa"/>
          </w:tcPr>
          <w:p w14:paraId="6680EED5" w14:textId="55011F30" w:rsidR="00124AC5" w:rsidRDefault="00124AC5" w:rsidP="00124AC5">
            <w:pPr>
              <w:widowControl w:val="0"/>
              <w:autoSpaceDE w:val="0"/>
              <w:autoSpaceDN w:val="0"/>
              <w:adjustRightInd w:val="0"/>
              <w:spacing w:before="120" w:line="226" w:lineRule="auto"/>
              <w:rPr>
                <w:spacing w:val="5"/>
                <w:kern w:val="1"/>
              </w:rPr>
            </w:pPr>
            <w:r>
              <w:rPr>
                <w:spacing w:val="5"/>
                <w:kern w:val="2"/>
              </w:rPr>
              <w:t>Soma</w:t>
            </w:r>
          </w:p>
        </w:tc>
        <w:tc>
          <w:tcPr>
            <w:tcW w:w="1575" w:type="dxa"/>
          </w:tcPr>
          <w:p w14:paraId="7B5754B1" w14:textId="1ACE35E6" w:rsidR="00124AC5" w:rsidRDefault="00124AC5" w:rsidP="00124AC5">
            <w:pPr>
              <w:widowControl w:val="0"/>
              <w:autoSpaceDE w:val="0"/>
              <w:autoSpaceDN w:val="0"/>
              <w:adjustRightInd w:val="0"/>
              <w:spacing w:before="120" w:line="226" w:lineRule="auto"/>
              <w:rPr>
                <w:spacing w:val="5"/>
                <w:kern w:val="1"/>
              </w:rPr>
            </w:pPr>
            <w:r>
              <w:rPr>
                <w:spacing w:val="5"/>
                <w:kern w:val="2"/>
              </w:rPr>
              <w:t xml:space="preserve">Cell body </w:t>
            </w:r>
          </w:p>
        </w:tc>
        <w:tc>
          <w:tcPr>
            <w:tcW w:w="1575" w:type="dxa"/>
          </w:tcPr>
          <w:p w14:paraId="6058F90B" w14:textId="64B50CDC" w:rsidR="00124AC5" w:rsidRDefault="00124AC5" w:rsidP="00124AC5">
            <w:pPr>
              <w:widowControl w:val="0"/>
              <w:autoSpaceDE w:val="0"/>
              <w:autoSpaceDN w:val="0"/>
              <w:adjustRightInd w:val="0"/>
              <w:spacing w:before="120" w:line="226" w:lineRule="auto"/>
              <w:rPr>
                <w:spacing w:val="5"/>
                <w:kern w:val="1"/>
              </w:rPr>
            </w:pPr>
            <w:r>
              <w:rPr>
                <w:spacing w:val="5"/>
                <w:kern w:val="1"/>
              </w:rPr>
              <w:t>up to 10</w:t>
            </w:r>
            <w:r w:rsidRPr="00124AC5">
              <w:rPr>
                <w:spacing w:val="5"/>
                <w:kern w:val="1"/>
                <w:vertAlign w:val="superscript"/>
              </w:rPr>
              <w:t>6</w:t>
            </w:r>
          </w:p>
        </w:tc>
      </w:tr>
    </w:tbl>
    <w:p w14:paraId="4E96B971" w14:textId="77777777" w:rsidR="002D0824" w:rsidRDefault="002D0824" w:rsidP="00124AC5">
      <w:pPr>
        <w:widowControl w:val="0"/>
        <w:suppressLineNumbers/>
        <w:autoSpaceDE w:val="0"/>
        <w:autoSpaceDN w:val="0"/>
        <w:adjustRightInd w:val="0"/>
        <w:spacing w:before="120" w:line="226" w:lineRule="auto"/>
        <w:rPr>
          <w:spacing w:val="5"/>
          <w:kern w:val="1"/>
        </w:rPr>
      </w:pPr>
    </w:p>
    <w:p w14:paraId="07550F34" w14:textId="03621BB0" w:rsidR="002D0824" w:rsidRPr="00AF25F7" w:rsidRDefault="002D0824" w:rsidP="00C81AB8">
      <w:pPr>
        <w:pStyle w:val="PargrafodaLista"/>
        <w:widowControl w:val="0"/>
        <w:numPr>
          <w:ilvl w:val="0"/>
          <w:numId w:val="19"/>
        </w:numPr>
        <w:autoSpaceDE w:val="0"/>
        <w:autoSpaceDN w:val="0"/>
        <w:adjustRightInd w:val="0"/>
        <w:spacing w:before="240" w:after="120"/>
        <w:rPr>
          <w:b/>
          <w:bCs/>
          <w:spacing w:val="24"/>
          <w:kern w:val="1"/>
          <w:sz w:val="24"/>
          <w:szCs w:val="24"/>
        </w:rPr>
      </w:pPr>
      <w:r w:rsidRPr="00AF25F7">
        <w:rPr>
          <w:b/>
          <w:bCs/>
          <w:kern w:val="24"/>
          <w:sz w:val="24"/>
          <w:szCs w:val="24"/>
        </w:rPr>
        <w:t>Final instructions</w:t>
      </w:r>
    </w:p>
    <w:p w14:paraId="3B5E91D9" w14:textId="3E0C49CC" w:rsidR="002D0824" w:rsidRPr="00C81AB8" w:rsidRDefault="002D0824" w:rsidP="00E2572E">
      <w:pPr>
        <w:widowControl w:val="0"/>
        <w:autoSpaceDE w:val="0"/>
        <w:autoSpaceDN w:val="0"/>
        <w:adjustRightInd w:val="0"/>
        <w:spacing w:before="200" w:line="226" w:lineRule="auto"/>
        <w:jc w:val="both"/>
        <w:rPr>
          <w:kern w:val="20"/>
        </w:rPr>
      </w:pPr>
      <w:r w:rsidRPr="00C81AB8">
        <w:rPr>
          <w:kern w:val="20"/>
        </w:rPr>
        <w:t xml:space="preserve">Do not change any aspects of the formatting parameters in the style files. In particular, do not modify the width or length of the rectangle that the text should fit into, and do not change font sizes (except perhaps in the </w:t>
      </w:r>
      <w:r w:rsidRPr="00C81AB8">
        <w:rPr>
          <w:b/>
          <w:bCs/>
          <w:kern w:val="20"/>
        </w:rPr>
        <w:t>References</w:t>
      </w:r>
      <w:r w:rsidRPr="00C81AB8">
        <w:rPr>
          <w:kern w:val="20"/>
        </w:rPr>
        <w:t xml:space="preserve"> section; see below). Please note that pages should be numbered.</w:t>
      </w:r>
    </w:p>
    <w:p w14:paraId="360DF92A" w14:textId="331FBB48" w:rsidR="002D0824" w:rsidRPr="00AF25F7" w:rsidRDefault="002D0824" w:rsidP="00C81AB8">
      <w:pPr>
        <w:pStyle w:val="PargrafodaLista"/>
        <w:widowControl w:val="0"/>
        <w:numPr>
          <w:ilvl w:val="0"/>
          <w:numId w:val="19"/>
        </w:numPr>
        <w:autoSpaceDE w:val="0"/>
        <w:autoSpaceDN w:val="0"/>
        <w:adjustRightInd w:val="0"/>
        <w:spacing w:before="240" w:after="120"/>
        <w:rPr>
          <w:b/>
          <w:bCs/>
          <w:kern w:val="24"/>
          <w:sz w:val="24"/>
          <w:szCs w:val="24"/>
        </w:rPr>
      </w:pPr>
      <w:r w:rsidRPr="00AF25F7">
        <w:rPr>
          <w:b/>
          <w:bCs/>
          <w:kern w:val="24"/>
          <w:sz w:val="24"/>
          <w:szCs w:val="24"/>
        </w:rPr>
        <w:t>Preparing PostScript or PDF files</w:t>
      </w:r>
    </w:p>
    <w:p w14:paraId="368ABE3D" w14:textId="77777777" w:rsidR="009332FE" w:rsidRPr="00C81AB8" w:rsidRDefault="009332FE">
      <w:pPr>
        <w:widowControl w:val="0"/>
        <w:autoSpaceDE w:val="0"/>
        <w:autoSpaceDN w:val="0"/>
        <w:adjustRightInd w:val="0"/>
        <w:spacing w:before="120" w:line="226" w:lineRule="auto"/>
        <w:jc w:val="both"/>
        <w:rPr>
          <w:kern w:val="1"/>
        </w:rPr>
      </w:pPr>
      <w:r w:rsidRPr="00C81AB8">
        <w:rPr>
          <w:kern w:val="1"/>
        </w:rPr>
        <w:t xml:space="preserve">Please prepare submission files with paper size “US Letter,” and not, for example, “A4.” </w:t>
      </w:r>
    </w:p>
    <w:p w14:paraId="5DB473E0" w14:textId="03ED0CAD" w:rsidR="002D0824" w:rsidRPr="00C81AB8" w:rsidRDefault="009332FE">
      <w:pPr>
        <w:widowControl w:val="0"/>
        <w:autoSpaceDE w:val="0"/>
        <w:autoSpaceDN w:val="0"/>
        <w:adjustRightInd w:val="0"/>
        <w:spacing w:before="120" w:line="226" w:lineRule="auto"/>
        <w:jc w:val="both"/>
        <w:rPr>
          <w:kern w:val="1"/>
        </w:rPr>
      </w:pPr>
      <w:r w:rsidRPr="00C81AB8">
        <w:rPr>
          <w:kern w:val="1"/>
        </w:rPr>
        <w:t>Fonts were the main cause of problems in the past years. Your PDF file must only contain Type 1 or Embedded TrueType fonts. Here are a few instructions to achieve this.</w:t>
      </w:r>
    </w:p>
    <w:p w14:paraId="23AEA8CF" w14:textId="439DEEEC" w:rsidR="009E4185" w:rsidRPr="009E4185" w:rsidRDefault="009E4185" w:rsidP="009E4185">
      <w:pPr>
        <w:widowControl w:val="0"/>
        <w:numPr>
          <w:ilvl w:val="0"/>
          <w:numId w:val="7"/>
        </w:numPr>
        <w:tabs>
          <w:tab w:val="left" w:pos="720"/>
        </w:tabs>
        <w:autoSpaceDE w:val="0"/>
        <w:autoSpaceDN w:val="0"/>
        <w:adjustRightInd w:val="0"/>
        <w:spacing w:before="200"/>
        <w:jc w:val="both"/>
        <w:rPr>
          <w:kern w:val="1"/>
        </w:rPr>
      </w:pPr>
      <w:r>
        <w:rPr>
          <w:kern w:val="1"/>
        </w:rPr>
        <w:t xml:space="preserve">For </w:t>
      </w:r>
      <w:r w:rsidRPr="00C81AB8">
        <w:rPr>
          <w:kern w:val="1"/>
        </w:rPr>
        <w:t>MSWord users</w:t>
      </w:r>
      <w:r>
        <w:rPr>
          <w:kern w:val="1"/>
        </w:rPr>
        <w:t>:</w:t>
      </w:r>
      <w:r w:rsidRPr="00C81AB8">
        <w:rPr>
          <w:kern w:val="1"/>
        </w:rPr>
        <w:t xml:space="preserve"> </w:t>
      </w:r>
      <w:r>
        <w:rPr>
          <w:kern w:val="1"/>
        </w:rPr>
        <w:t>f</w:t>
      </w:r>
      <w:r w:rsidRPr="009E4185">
        <w:rPr>
          <w:kern w:val="1"/>
        </w:rPr>
        <w:t>rom the print menu, click the PDF drop-down box, and select "Save as PDF…"</w:t>
      </w:r>
    </w:p>
    <w:p w14:paraId="4C613B1A" w14:textId="063074C4" w:rsidR="00E2572E" w:rsidRPr="00C81AB8" w:rsidRDefault="009E4185" w:rsidP="009E4185">
      <w:pPr>
        <w:widowControl w:val="0"/>
        <w:numPr>
          <w:ilvl w:val="0"/>
          <w:numId w:val="7"/>
        </w:numPr>
        <w:autoSpaceDE w:val="0"/>
        <w:autoSpaceDN w:val="0"/>
        <w:adjustRightInd w:val="0"/>
        <w:jc w:val="both"/>
        <w:rPr>
          <w:kern w:val="1"/>
        </w:rPr>
      </w:pPr>
      <w:r>
        <w:rPr>
          <w:kern w:val="1"/>
        </w:rPr>
        <w:t>For</w:t>
      </w:r>
      <w:r w:rsidR="00E2572E" w:rsidRPr="00C81AB8">
        <w:rPr>
          <w:kern w:val="1"/>
        </w:rPr>
        <w:t xml:space="preserve"> LaTeX </w:t>
      </w:r>
      <w:r>
        <w:rPr>
          <w:kern w:val="1"/>
        </w:rPr>
        <w:t xml:space="preserve">users: </w:t>
      </w:r>
      <w:r w:rsidR="00E2572E" w:rsidRPr="00C81AB8">
        <w:rPr>
          <w:kern w:val="1"/>
        </w:rPr>
        <w:t xml:space="preserve">you should directly generate PDF files using </w:t>
      </w:r>
      <w:proofErr w:type="spellStart"/>
      <w:r w:rsidR="00E2572E" w:rsidRPr="00C81AB8">
        <w:rPr>
          <w:rFonts w:ascii="Courier" w:hAnsi="Courier"/>
          <w:kern w:val="1"/>
          <w:sz w:val="18"/>
        </w:rPr>
        <w:t>pdflatex</w:t>
      </w:r>
      <w:proofErr w:type="spellEnd"/>
      <w:r w:rsidR="00E2572E" w:rsidRPr="00C81AB8">
        <w:rPr>
          <w:kern w:val="1"/>
        </w:rPr>
        <w:t>.</w:t>
      </w:r>
    </w:p>
    <w:p w14:paraId="6ECE3DFA" w14:textId="3765830C" w:rsidR="002D0824" w:rsidRPr="00C81AB8" w:rsidRDefault="002D0824" w:rsidP="00E2572E">
      <w:pPr>
        <w:widowControl w:val="0"/>
        <w:numPr>
          <w:ilvl w:val="0"/>
          <w:numId w:val="7"/>
        </w:numPr>
        <w:autoSpaceDE w:val="0"/>
        <w:autoSpaceDN w:val="0"/>
        <w:adjustRightInd w:val="0"/>
        <w:jc w:val="both"/>
        <w:rPr>
          <w:kern w:val="1"/>
        </w:rPr>
      </w:pPr>
      <w:r w:rsidRPr="00C81AB8">
        <w:rPr>
          <w:kern w:val="1"/>
        </w:rPr>
        <w:lastRenderedPageBreak/>
        <w:t xml:space="preserve">You can check which fonts a PDF files uses. In Acrobat Reader, select menu Files&gt;Document Properties&gt;Fonts and select Show All Fonts. You can also use the program </w:t>
      </w:r>
      <w:proofErr w:type="spellStart"/>
      <w:r w:rsidRPr="00C81AB8">
        <w:rPr>
          <w:rFonts w:ascii="Courier" w:hAnsi="Courier"/>
          <w:kern w:val="1"/>
          <w:sz w:val="18"/>
        </w:rPr>
        <w:t>pdffonts</w:t>
      </w:r>
      <w:proofErr w:type="spellEnd"/>
      <w:r w:rsidRPr="00C81AB8">
        <w:rPr>
          <w:kern w:val="1"/>
        </w:rPr>
        <w:t xml:space="preserve"> which comes with </w:t>
      </w:r>
      <w:proofErr w:type="spellStart"/>
      <w:r w:rsidRPr="00C81AB8">
        <w:rPr>
          <w:rFonts w:ascii="Courier" w:hAnsi="Courier"/>
          <w:kern w:val="1"/>
          <w:sz w:val="18"/>
        </w:rPr>
        <w:t>xpdf</w:t>
      </w:r>
      <w:proofErr w:type="spellEnd"/>
      <w:r w:rsidRPr="00C81AB8">
        <w:rPr>
          <w:kern w:val="1"/>
        </w:rPr>
        <w:t xml:space="preserve"> and is available out-of-the-box on most Linux machines.</w:t>
      </w:r>
    </w:p>
    <w:p w14:paraId="792C8558" w14:textId="3357FDD3" w:rsidR="002D0824" w:rsidRDefault="002D0824" w:rsidP="00E2572E">
      <w:pPr>
        <w:widowControl w:val="0"/>
        <w:numPr>
          <w:ilvl w:val="0"/>
          <w:numId w:val="7"/>
        </w:numPr>
        <w:autoSpaceDE w:val="0"/>
        <w:autoSpaceDN w:val="0"/>
        <w:adjustRightInd w:val="0"/>
        <w:jc w:val="both"/>
        <w:rPr>
          <w:kern w:val="1"/>
        </w:rPr>
      </w:pPr>
      <w:r w:rsidRPr="00C81AB8">
        <w:rPr>
          <w:kern w:val="1"/>
        </w:rPr>
        <w:t xml:space="preserve">The IEEE has recommendations for generating PDF files whose fonts are also acceptable for </w:t>
      </w:r>
      <w:proofErr w:type="spellStart"/>
      <w:r w:rsidR="00181D0A">
        <w:rPr>
          <w:kern w:val="1"/>
        </w:rPr>
        <w:t>NeurIPS</w:t>
      </w:r>
      <w:proofErr w:type="spellEnd"/>
      <w:r w:rsidRPr="00C81AB8">
        <w:rPr>
          <w:kern w:val="1"/>
        </w:rPr>
        <w:t xml:space="preserve">. Please see </w:t>
      </w:r>
      <w:hyperlink r:id="rId7" w:history="1">
        <w:r w:rsidR="00910BEF" w:rsidRPr="00667F9F">
          <w:rPr>
            <w:rStyle w:val="Hiperligao"/>
            <w:kern w:val="1"/>
          </w:rPr>
          <w:t>http://www.emfield.org/icuwb2010/downloads/IEEE-PDF-SpecV32.pdf</w:t>
        </w:r>
      </w:hyperlink>
    </w:p>
    <w:p w14:paraId="2C2C3F6C" w14:textId="74AE1D79" w:rsidR="00910BEF" w:rsidRDefault="00910BEF" w:rsidP="00E2572E">
      <w:pPr>
        <w:widowControl w:val="0"/>
        <w:numPr>
          <w:ilvl w:val="0"/>
          <w:numId w:val="7"/>
        </w:numPr>
        <w:autoSpaceDE w:val="0"/>
        <w:autoSpaceDN w:val="0"/>
        <w:adjustRightInd w:val="0"/>
        <w:jc w:val="both"/>
        <w:rPr>
          <w:kern w:val="1"/>
        </w:rPr>
      </w:pPr>
      <w:proofErr w:type="spellStart"/>
      <w:r w:rsidRPr="00910BEF">
        <w:rPr>
          <w:rFonts w:ascii="Courier" w:hAnsi="Courier"/>
          <w:kern w:val="1"/>
          <w:sz w:val="18"/>
        </w:rPr>
        <w:t>xfig</w:t>
      </w:r>
      <w:proofErr w:type="spellEnd"/>
      <w:r w:rsidRPr="00910BEF">
        <w:rPr>
          <w:kern w:val="1"/>
        </w:rPr>
        <w:t xml:space="preserve"> "patterned" shapes are implemented with bitmap fonts. Use "solid" shapes instead.</w:t>
      </w:r>
    </w:p>
    <w:p w14:paraId="5E5380BA" w14:textId="5F4D292C" w:rsidR="00910BEF" w:rsidRPr="00910BEF" w:rsidRDefault="00910BEF" w:rsidP="00910BEF">
      <w:pPr>
        <w:widowControl w:val="0"/>
        <w:numPr>
          <w:ilvl w:val="0"/>
          <w:numId w:val="7"/>
        </w:numPr>
        <w:autoSpaceDE w:val="0"/>
        <w:autoSpaceDN w:val="0"/>
        <w:adjustRightInd w:val="0"/>
        <w:jc w:val="both"/>
        <w:rPr>
          <w:kern w:val="1"/>
        </w:rPr>
      </w:pPr>
      <w:r w:rsidRPr="00910BEF">
        <w:rPr>
          <w:kern w:val="1"/>
        </w:rPr>
        <w:t xml:space="preserve">The </w:t>
      </w:r>
      <w:r>
        <w:rPr>
          <w:rFonts w:ascii="Courier" w:hAnsi="Courier"/>
          <w:kern w:val="1"/>
          <w:sz w:val="18"/>
        </w:rPr>
        <w:t>\</w:t>
      </w:r>
      <w:proofErr w:type="spellStart"/>
      <w:r>
        <w:rPr>
          <w:rFonts w:ascii="Courier" w:hAnsi="Courier"/>
          <w:kern w:val="1"/>
          <w:sz w:val="18"/>
        </w:rPr>
        <w:t>b</w:t>
      </w:r>
      <w:r w:rsidRPr="00910BEF">
        <w:rPr>
          <w:rFonts w:ascii="Courier" w:hAnsi="Courier"/>
          <w:kern w:val="1"/>
          <w:sz w:val="18"/>
        </w:rPr>
        <w:t>bold</w:t>
      </w:r>
      <w:proofErr w:type="spellEnd"/>
      <w:r w:rsidRPr="00910BEF">
        <w:rPr>
          <w:kern w:val="1"/>
        </w:rPr>
        <w:t xml:space="preserve"> package almost always uses bitmap fonts. You should use the equivalent AMS</w:t>
      </w:r>
    </w:p>
    <w:p w14:paraId="224E17C6" w14:textId="63384699" w:rsidR="00910BEF" w:rsidRPr="00910BEF" w:rsidRDefault="00910BEF" w:rsidP="00910BEF">
      <w:pPr>
        <w:widowControl w:val="0"/>
        <w:autoSpaceDE w:val="0"/>
        <w:autoSpaceDN w:val="0"/>
        <w:adjustRightInd w:val="0"/>
        <w:ind w:left="720"/>
        <w:jc w:val="both"/>
        <w:rPr>
          <w:kern w:val="1"/>
        </w:rPr>
      </w:pPr>
      <w:r w:rsidRPr="00910BEF">
        <w:rPr>
          <w:kern w:val="1"/>
        </w:rPr>
        <w:t>Fonts:</w:t>
      </w:r>
    </w:p>
    <w:p w14:paraId="24A0DC14" w14:textId="49C03483" w:rsidR="00910BEF" w:rsidRPr="00910BEF" w:rsidRDefault="00910BEF" w:rsidP="00910BEF">
      <w:pPr>
        <w:widowControl w:val="0"/>
        <w:autoSpaceDE w:val="0"/>
        <w:autoSpaceDN w:val="0"/>
        <w:adjustRightInd w:val="0"/>
        <w:spacing w:before="120" w:after="120"/>
        <w:ind w:left="1276"/>
        <w:jc w:val="both"/>
        <w:rPr>
          <w:rFonts w:ascii="Courier" w:hAnsi="Courier"/>
          <w:spacing w:val="5"/>
          <w:kern w:val="1"/>
          <w:sz w:val="18"/>
        </w:rPr>
      </w:pPr>
      <w:r>
        <w:rPr>
          <w:rFonts w:ascii="Courier" w:hAnsi="Courier"/>
          <w:spacing w:val="5"/>
          <w:kern w:val="1"/>
          <w:sz w:val="18"/>
        </w:rPr>
        <w:t>\</w:t>
      </w:r>
      <w:proofErr w:type="spellStart"/>
      <w:r>
        <w:rPr>
          <w:rFonts w:ascii="Courier" w:hAnsi="Courier"/>
          <w:spacing w:val="5"/>
          <w:kern w:val="1"/>
          <w:sz w:val="18"/>
        </w:rPr>
        <w:t>u</w:t>
      </w:r>
      <w:r w:rsidRPr="00910BEF">
        <w:rPr>
          <w:rFonts w:ascii="Courier" w:hAnsi="Courier"/>
          <w:spacing w:val="5"/>
          <w:kern w:val="1"/>
          <w:sz w:val="18"/>
        </w:rPr>
        <w:t>sepackage</w:t>
      </w:r>
      <w:proofErr w:type="spellEnd"/>
      <w:r>
        <w:rPr>
          <w:rFonts w:ascii="Courier" w:hAnsi="Courier"/>
          <w:spacing w:val="5"/>
          <w:kern w:val="1"/>
          <w:sz w:val="18"/>
        </w:rPr>
        <w:t>{</w:t>
      </w:r>
      <w:proofErr w:type="spellStart"/>
      <w:r>
        <w:rPr>
          <w:rFonts w:ascii="Courier" w:hAnsi="Courier"/>
          <w:spacing w:val="5"/>
          <w:kern w:val="1"/>
          <w:sz w:val="18"/>
        </w:rPr>
        <w:t>a</w:t>
      </w:r>
      <w:r w:rsidRPr="00910BEF">
        <w:rPr>
          <w:rFonts w:ascii="Courier" w:hAnsi="Courier"/>
          <w:spacing w:val="5"/>
          <w:kern w:val="1"/>
          <w:sz w:val="18"/>
        </w:rPr>
        <w:t>msfonts</w:t>
      </w:r>
      <w:proofErr w:type="spellEnd"/>
      <w:r>
        <w:rPr>
          <w:rFonts w:ascii="Courier" w:hAnsi="Courier"/>
          <w:spacing w:val="5"/>
          <w:kern w:val="1"/>
          <w:sz w:val="18"/>
        </w:rPr>
        <w:t>}</w:t>
      </w:r>
    </w:p>
    <w:p w14:paraId="188FE0B7" w14:textId="1AAC8D60" w:rsidR="00910BEF" w:rsidRDefault="00910BEF" w:rsidP="00910BEF">
      <w:pPr>
        <w:widowControl w:val="0"/>
        <w:autoSpaceDE w:val="0"/>
        <w:autoSpaceDN w:val="0"/>
        <w:adjustRightInd w:val="0"/>
        <w:ind w:left="720"/>
        <w:jc w:val="both"/>
        <w:rPr>
          <w:kern w:val="1"/>
        </w:rPr>
      </w:pPr>
      <w:r w:rsidRPr="00910BEF">
        <w:rPr>
          <w:kern w:val="1"/>
        </w:rPr>
        <w:t xml:space="preserve">followed by, e.g., </w:t>
      </w:r>
      <w:r>
        <w:rPr>
          <w:rFonts w:ascii="Courier" w:hAnsi="Courier"/>
          <w:spacing w:val="5"/>
          <w:kern w:val="1"/>
          <w:sz w:val="18"/>
        </w:rPr>
        <w:t>\</w:t>
      </w:r>
      <w:proofErr w:type="spellStart"/>
      <w:r>
        <w:rPr>
          <w:rFonts w:ascii="Courier" w:hAnsi="Courier"/>
          <w:spacing w:val="5"/>
          <w:kern w:val="1"/>
          <w:sz w:val="18"/>
        </w:rPr>
        <w:t>m</w:t>
      </w:r>
      <w:r w:rsidRPr="00910BEF">
        <w:rPr>
          <w:rFonts w:ascii="Courier" w:hAnsi="Courier"/>
          <w:spacing w:val="5"/>
          <w:kern w:val="1"/>
          <w:sz w:val="18"/>
        </w:rPr>
        <w:t>athb</w:t>
      </w:r>
      <w:r>
        <w:rPr>
          <w:rFonts w:ascii="Courier" w:hAnsi="Courier"/>
          <w:spacing w:val="5"/>
          <w:kern w:val="1"/>
          <w:sz w:val="18"/>
        </w:rPr>
        <w:t>b</w:t>
      </w:r>
      <w:proofErr w:type="spellEnd"/>
      <w:r>
        <w:rPr>
          <w:rFonts w:ascii="Courier" w:hAnsi="Courier"/>
          <w:spacing w:val="5"/>
          <w:kern w:val="1"/>
          <w:sz w:val="18"/>
        </w:rPr>
        <w:t>{R}</w:t>
      </w:r>
      <w:r w:rsidRPr="00910BEF">
        <w:rPr>
          <w:kern w:val="1"/>
        </w:rPr>
        <w:t xml:space="preserve">, </w:t>
      </w:r>
      <w:r>
        <w:rPr>
          <w:rFonts w:ascii="Courier" w:hAnsi="Courier"/>
          <w:spacing w:val="5"/>
          <w:kern w:val="2"/>
          <w:sz w:val="18"/>
        </w:rPr>
        <w:t>\</w:t>
      </w:r>
      <w:proofErr w:type="spellStart"/>
      <w:r>
        <w:rPr>
          <w:rFonts w:ascii="Courier" w:hAnsi="Courier"/>
          <w:spacing w:val="5"/>
          <w:kern w:val="2"/>
          <w:sz w:val="18"/>
        </w:rPr>
        <w:t>mathbb</w:t>
      </w:r>
      <w:proofErr w:type="spellEnd"/>
      <w:r>
        <w:rPr>
          <w:rFonts w:ascii="Courier" w:hAnsi="Courier"/>
          <w:spacing w:val="5"/>
          <w:kern w:val="2"/>
          <w:sz w:val="18"/>
        </w:rPr>
        <w:t>{N}</w:t>
      </w:r>
      <w:r w:rsidRPr="00910BEF">
        <w:rPr>
          <w:kern w:val="1"/>
        </w:rPr>
        <w:t>, or</w:t>
      </w:r>
      <w:r>
        <w:rPr>
          <w:rFonts w:ascii="Courier" w:hAnsi="Courier"/>
          <w:spacing w:val="5"/>
          <w:kern w:val="2"/>
          <w:sz w:val="18"/>
        </w:rPr>
        <w:t xml:space="preserve"> \</w:t>
      </w:r>
      <w:proofErr w:type="spellStart"/>
      <w:r>
        <w:rPr>
          <w:rFonts w:ascii="Courier" w:hAnsi="Courier"/>
          <w:spacing w:val="5"/>
          <w:kern w:val="2"/>
          <w:sz w:val="18"/>
        </w:rPr>
        <w:t>mathbb</w:t>
      </w:r>
      <w:proofErr w:type="spellEnd"/>
      <w:r>
        <w:rPr>
          <w:rFonts w:ascii="Courier" w:hAnsi="Courier"/>
          <w:spacing w:val="5"/>
          <w:kern w:val="2"/>
          <w:sz w:val="18"/>
        </w:rPr>
        <w:t>{C}</w:t>
      </w:r>
      <w:r>
        <w:rPr>
          <w:kern w:val="2"/>
        </w:rPr>
        <w:t>,</w:t>
      </w:r>
      <w:r w:rsidRPr="00910BEF">
        <w:rPr>
          <w:kern w:val="1"/>
        </w:rPr>
        <w:t xml:space="preserve"> for</w:t>
      </w:r>
      <w:r>
        <w:rPr>
          <w:kern w:val="1"/>
        </w:rPr>
        <w:t xml:space="preserve"> </w:t>
      </w:r>
      <m:oMath>
        <m:r>
          <m:rPr>
            <m:scr m:val="double-struck"/>
          </m:rPr>
          <w:rPr>
            <w:rFonts w:ascii="Cambria Math" w:hAnsi="Cambria Math"/>
            <w:kern w:val="1"/>
          </w:rPr>
          <m:t>R</m:t>
        </m:r>
      </m:oMath>
      <w:r w:rsidRPr="00910BEF">
        <w:rPr>
          <w:kern w:val="1"/>
        </w:rPr>
        <w:t xml:space="preserve"> , </w:t>
      </w:r>
      <m:oMath>
        <m:r>
          <m:rPr>
            <m:scr m:val="double-struck"/>
          </m:rPr>
          <w:rPr>
            <w:rFonts w:ascii="Cambria Math" w:hAnsi="Cambria Math"/>
            <w:kern w:val="1"/>
          </w:rPr>
          <m:t>N</m:t>
        </m:r>
      </m:oMath>
      <w:r w:rsidRPr="00910BEF">
        <w:rPr>
          <w:kern w:val="1"/>
        </w:rPr>
        <w:t xml:space="preserve"> or </w:t>
      </w:r>
      <m:oMath>
        <m:r>
          <m:rPr>
            <m:scr m:val="double-struck"/>
          </m:rPr>
          <w:rPr>
            <w:rFonts w:ascii="Cambria Math" w:hAnsi="Cambria Math"/>
            <w:kern w:val="1"/>
          </w:rPr>
          <m:t>C</m:t>
        </m:r>
      </m:oMath>
      <w:r w:rsidRPr="00910BEF">
        <w:rPr>
          <w:kern w:val="1"/>
        </w:rPr>
        <w:t>. You can also</w:t>
      </w:r>
      <w:r>
        <w:rPr>
          <w:kern w:val="1"/>
        </w:rPr>
        <w:t xml:space="preserve"> </w:t>
      </w:r>
      <w:r w:rsidRPr="00910BEF">
        <w:rPr>
          <w:kern w:val="1"/>
        </w:rPr>
        <w:t>use the following workaround for reals, natural and complex:</w:t>
      </w:r>
    </w:p>
    <w:p w14:paraId="107BC70C" w14:textId="77777777" w:rsidR="00910BEF" w:rsidRDefault="00910BEF" w:rsidP="00910BEF">
      <w:pPr>
        <w:widowControl w:val="0"/>
        <w:autoSpaceDE w:val="0"/>
        <w:autoSpaceDN w:val="0"/>
        <w:adjustRightInd w:val="0"/>
        <w:spacing w:before="120"/>
        <w:ind w:left="1276"/>
        <w:jc w:val="both"/>
        <w:rPr>
          <w:rFonts w:ascii="Courier" w:hAnsi="Courier"/>
          <w:kern w:val="1"/>
          <w:sz w:val="18"/>
          <w:szCs w:val="18"/>
        </w:rPr>
      </w:pPr>
      <w:r w:rsidRPr="00910BEF">
        <w:rPr>
          <w:rFonts w:ascii="Courier" w:hAnsi="Courier"/>
          <w:kern w:val="1"/>
          <w:sz w:val="18"/>
          <w:szCs w:val="18"/>
        </w:rPr>
        <w:t>\</w:t>
      </w:r>
      <w:proofErr w:type="spellStart"/>
      <w:r w:rsidRPr="00910BEF">
        <w:rPr>
          <w:rFonts w:ascii="Courier" w:hAnsi="Courier"/>
          <w:kern w:val="1"/>
          <w:sz w:val="18"/>
          <w:szCs w:val="18"/>
        </w:rPr>
        <w:t>newcommand</w:t>
      </w:r>
      <w:proofErr w:type="spellEnd"/>
      <w:r w:rsidRPr="00910BEF">
        <w:rPr>
          <w:rFonts w:ascii="Courier" w:hAnsi="Courier"/>
          <w:kern w:val="1"/>
          <w:sz w:val="18"/>
          <w:szCs w:val="18"/>
        </w:rPr>
        <w:t>{\RR}{I\!\!R} %real numbers</w:t>
      </w:r>
    </w:p>
    <w:p w14:paraId="7F5260E4" w14:textId="1A1AC81D" w:rsidR="00910BEF" w:rsidRPr="00910BEF" w:rsidRDefault="00910BEF" w:rsidP="00910BEF">
      <w:pPr>
        <w:widowControl w:val="0"/>
        <w:autoSpaceDE w:val="0"/>
        <w:autoSpaceDN w:val="0"/>
        <w:adjustRightInd w:val="0"/>
        <w:ind w:left="1276"/>
        <w:jc w:val="both"/>
        <w:rPr>
          <w:rFonts w:ascii="Courier" w:hAnsi="Courier"/>
          <w:kern w:val="1"/>
          <w:sz w:val="18"/>
          <w:szCs w:val="18"/>
        </w:rPr>
      </w:pPr>
      <w:r w:rsidRPr="00910BEF">
        <w:rPr>
          <w:rFonts w:ascii="Courier" w:hAnsi="Courier"/>
          <w:kern w:val="1"/>
          <w:sz w:val="18"/>
          <w:szCs w:val="18"/>
        </w:rPr>
        <w:t>\</w:t>
      </w:r>
      <w:proofErr w:type="spellStart"/>
      <w:r w:rsidRPr="00910BEF">
        <w:rPr>
          <w:rFonts w:ascii="Courier" w:hAnsi="Courier"/>
          <w:kern w:val="1"/>
          <w:sz w:val="18"/>
          <w:szCs w:val="18"/>
        </w:rPr>
        <w:t>newcommand</w:t>
      </w:r>
      <w:proofErr w:type="spellEnd"/>
      <w:r w:rsidRPr="00910BEF">
        <w:rPr>
          <w:rFonts w:ascii="Courier" w:hAnsi="Courier"/>
          <w:kern w:val="1"/>
          <w:sz w:val="18"/>
          <w:szCs w:val="18"/>
        </w:rPr>
        <w:t>{\Nat}{I\!\!N} %natural numbers</w:t>
      </w:r>
    </w:p>
    <w:p w14:paraId="7B4EF9C6" w14:textId="7C74595D" w:rsidR="00910BEF" w:rsidRPr="00910BEF" w:rsidRDefault="00910BEF" w:rsidP="00910BEF">
      <w:pPr>
        <w:widowControl w:val="0"/>
        <w:autoSpaceDE w:val="0"/>
        <w:autoSpaceDN w:val="0"/>
        <w:adjustRightInd w:val="0"/>
        <w:spacing w:after="120"/>
        <w:ind w:left="1276"/>
        <w:jc w:val="both"/>
        <w:rPr>
          <w:rFonts w:ascii="Courier" w:hAnsi="Courier"/>
          <w:spacing w:val="5"/>
          <w:kern w:val="1"/>
          <w:sz w:val="18"/>
          <w:szCs w:val="18"/>
        </w:rPr>
      </w:pPr>
      <w:r w:rsidRPr="00910BEF">
        <w:rPr>
          <w:rFonts w:ascii="Courier" w:hAnsi="Courier"/>
          <w:kern w:val="1"/>
          <w:sz w:val="18"/>
          <w:szCs w:val="18"/>
        </w:rPr>
        <w:t>\</w:t>
      </w:r>
      <w:proofErr w:type="spellStart"/>
      <w:r w:rsidRPr="00910BEF">
        <w:rPr>
          <w:rFonts w:ascii="Courier" w:hAnsi="Courier"/>
          <w:kern w:val="1"/>
          <w:sz w:val="18"/>
          <w:szCs w:val="18"/>
        </w:rPr>
        <w:t>newcommand</w:t>
      </w:r>
      <w:proofErr w:type="spellEnd"/>
      <w:r w:rsidRPr="00910BEF">
        <w:rPr>
          <w:rFonts w:ascii="Courier" w:hAnsi="Courier"/>
          <w:kern w:val="1"/>
          <w:sz w:val="18"/>
          <w:szCs w:val="18"/>
        </w:rPr>
        <w:t xml:space="preserve">{\CC}{I\!\!\!\!C} %complex </w:t>
      </w:r>
      <w:r w:rsidRPr="00910BEF">
        <w:rPr>
          <w:rFonts w:ascii="Courier" w:hAnsi="Courier"/>
          <w:spacing w:val="5"/>
          <w:kern w:val="1"/>
          <w:sz w:val="18"/>
          <w:szCs w:val="18"/>
        </w:rPr>
        <w:t>numbers</w:t>
      </w:r>
    </w:p>
    <w:p w14:paraId="0ED9B4F0" w14:textId="53DBB843" w:rsidR="00DB0664" w:rsidRPr="00C81AB8" w:rsidRDefault="00910BEF" w:rsidP="009E4185">
      <w:pPr>
        <w:widowControl w:val="0"/>
        <w:tabs>
          <w:tab w:val="left" w:pos="720"/>
        </w:tabs>
        <w:autoSpaceDE w:val="0"/>
        <w:autoSpaceDN w:val="0"/>
        <w:adjustRightInd w:val="0"/>
        <w:spacing w:after="120"/>
        <w:ind w:left="720"/>
        <w:jc w:val="both"/>
        <w:rPr>
          <w:kern w:val="1"/>
        </w:rPr>
      </w:pPr>
      <w:r w:rsidRPr="00910BEF">
        <w:rPr>
          <w:kern w:val="1"/>
        </w:rPr>
        <w:t xml:space="preserve">Note that </w:t>
      </w:r>
      <w:proofErr w:type="spellStart"/>
      <w:r w:rsidRPr="00910BEF">
        <w:rPr>
          <w:rFonts w:ascii="Courier" w:hAnsi="Courier"/>
          <w:kern w:val="1"/>
          <w:sz w:val="18"/>
        </w:rPr>
        <w:t>amsfonts</w:t>
      </w:r>
      <w:proofErr w:type="spellEnd"/>
      <w:r w:rsidRPr="00910BEF">
        <w:rPr>
          <w:kern w:val="1"/>
        </w:rPr>
        <w:t xml:space="preserve"> is automatically loaded by the </w:t>
      </w:r>
      <w:proofErr w:type="spellStart"/>
      <w:r w:rsidRPr="00910BEF">
        <w:rPr>
          <w:rFonts w:ascii="Courier" w:hAnsi="Courier"/>
          <w:kern w:val="1"/>
          <w:sz w:val="18"/>
        </w:rPr>
        <w:t>amssymb</w:t>
      </w:r>
      <w:proofErr w:type="spellEnd"/>
      <w:r w:rsidRPr="00910BEF">
        <w:rPr>
          <w:kern w:val="1"/>
        </w:rPr>
        <w:t xml:space="preserve"> package.</w:t>
      </w:r>
    </w:p>
    <w:p w14:paraId="64863A0E" w14:textId="6918CB42" w:rsidR="002D0824" w:rsidRDefault="002D0824">
      <w:pPr>
        <w:widowControl w:val="0"/>
        <w:autoSpaceDE w:val="0"/>
        <w:autoSpaceDN w:val="0"/>
        <w:adjustRightInd w:val="0"/>
        <w:spacing w:before="120" w:line="226" w:lineRule="auto"/>
        <w:jc w:val="both"/>
        <w:rPr>
          <w:spacing w:val="5"/>
          <w:kern w:val="1"/>
        </w:rPr>
      </w:pPr>
      <w:r w:rsidRPr="00C81AB8">
        <w:rPr>
          <w:kern w:val="1"/>
        </w:rPr>
        <w:t>If your file contains Type 3 fonts or non embedded TrueType fonts, we will ask you to fix it.</w:t>
      </w:r>
    </w:p>
    <w:p w14:paraId="0C6E261F" w14:textId="4DCA005A" w:rsidR="002D0824" w:rsidRPr="00AF25F7" w:rsidRDefault="002D0824" w:rsidP="00C81AB8">
      <w:pPr>
        <w:pStyle w:val="PargrafodaLista"/>
        <w:widowControl w:val="0"/>
        <w:numPr>
          <w:ilvl w:val="1"/>
          <w:numId w:val="19"/>
        </w:numPr>
        <w:autoSpaceDE w:val="0"/>
        <w:autoSpaceDN w:val="0"/>
        <w:adjustRightInd w:val="0"/>
        <w:spacing w:before="200" w:after="100"/>
        <w:ind w:left="426" w:hanging="426"/>
        <w:rPr>
          <w:b/>
          <w:bCs/>
          <w:spacing w:val="5"/>
          <w:kern w:val="20"/>
        </w:rPr>
      </w:pPr>
      <w:r w:rsidRPr="00AF25F7">
        <w:rPr>
          <w:b/>
          <w:bCs/>
          <w:spacing w:val="5"/>
          <w:kern w:val="20"/>
        </w:rPr>
        <w:t>Margins in LaTeX</w:t>
      </w:r>
    </w:p>
    <w:p w14:paraId="78B9307A" w14:textId="14D00653" w:rsidR="002D0824" w:rsidRPr="00C81AB8" w:rsidRDefault="009A7AD9">
      <w:pPr>
        <w:widowControl w:val="0"/>
        <w:autoSpaceDE w:val="0"/>
        <w:autoSpaceDN w:val="0"/>
        <w:adjustRightInd w:val="0"/>
        <w:spacing w:before="120" w:line="226" w:lineRule="auto"/>
        <w:jc w:val="both"/>
        <w:rPr>
          <w:kern w:val="2"/>
        </w:rPr>
      </w:pPr>
      <w:r w:rsidRPr="00C81AB8">
        <w:rPr>
          <w:kern w:val="2"/>
        </w:rPr>
        <w:t>With LaTeX m</w:t>
      </w:r>
      <w:r w:rsidR="002D0824" w:rsidRPr="00C81AB8">
        <w:rPr>
          <w:kern w:val="2"/>
        </w:rPr>
        <w:t xml:space="preserve">ost of the margin problems come from figures positioned by hand using </w:t>
      </w:r>
      <w:r w:rsidR="002D0824" w:rsidRPr="00C81AB8">
        <w:rPr>
          <w:rFonts w:ascii="Courier" w:hAnsi="Courier"/>
          <w:kern w:val="2"/>
          <w:sz w:val="18"/>
        </w:rPr>
        <w:t>\special</w:t>
      </w:r>
      <w:r w:rsidR="002D0824" w:rsidRPr="00C81AB8">
        <w:rPr>
          <w:kern w:val="2"/>
        </w:rPr>
        <w:t xml:space="preserve"> or other commands. We suggest using the command </w:t>
      </w:r>
      <w:r w:rsidR="002D0824" w:rsidRPr="00C81AB8">
        <w:rPr>
          <w:rFonts w:ascii="Courier" w:hAnsi="Courier"/>
          <w:kern w:val="2"/>
          <w:sz w:val="18"/>
        </w:rPr>
        <w:t>\</w:t>
      </w:r>
      <w:proofErr w:type="spellStart"/>
      <w:r w:rsidR="002D0824" w:rsidRPr="00C81AB8">
        <w:rPr>
          <w:rFonts w:ascii="Courier" w:hAnsi="Courier"/>
          <w:kern w:val="2"/>
          <w:sz w:val="18"/>
        </w:rPr>
        <w:t>includegraphics</w:t>
      </w:r>
      <w:proofErr w:type="spellEnd"/>
      <w:r w:rsidR="002D0824" w:rsidRPr="00C81AB8">
        <w:rPr>
          <w:kern w:val="2"/>
        </w:rPr>
        <w:t xml:space="preserve"> from the </w:t>
      </w:r>
      <w:proofErr w:type="spellStart"/>
      <w:r w:rsidR="002D0824" w:rsidRPr="00C81AB8">
        <w:rPr>
          <w:rFonts w:ascii="Courier" w:hAnsi="Courier"/>
          <w:kern w:val="2"/>
          <w:sz w:val="18"/>
        </w:rPr>
        <w:t>graphicx</w:t>
      </w:r>
      <w:proofErr w:type="spellEnd"/>
      <w:r w:rsidR="002D0824" w:rsidRPr="00C81AB8">
        <w:rPr>
          <w:kern w:val="2"/>
        </w:rPr>
        <w:t xml:space="preserve"> package. Always specify the figure width as a multiple of the line width as in the example below</w:t>
      </w:r>
    </w:p>
    <w:p w14:paraId="7385A184" w14:textId="6A92C91A" w:rsidR="002D0824" w:rsidRPr="00C81AB8" w:rsidRDefault="009A7AD9" w:rsidP="009A7AD9">
      <w:pPr>
        <w:widowControl w:val="0"/>
        <w:autoSpaceDE w:val="0"/>
        <w:autoSpaceDN w:val="0"/>
        <w:adjustRightInd w:val="0"/>
        <w:spacing w:before="220" w:after="220" w:line="360" w:lineRule="auto"/>
        <w:rPr>
          <w:rFonts w:ascii="Courier" w:hAnsi="Courier"/>
          <w:kern w:val="2"/>
          <w:sz w:val="18"/>
        </w:rPr>
      </w:pPr>
      <w:r w:rsidRPr="00C81AB8">
        <w:rPr>
          <w:rFonts w:ascii="Courier" w:hAnsi="Courier"/>
          <w:kern w:val="2"/>
          <w:sz w:val="18"/>
        </w:rPr>
        <w:t>\</w:t>
      </w:r>
      <w:proofErr w:type="spellStart"/>
      <w:r w:rsidRPr="00C81AB8">
        <w:rPr>
          <w:rFonts w:ascii="Courier" w:hAnsi="Courier"/>
          <w:kern w:val="2"/>
          <w:sz w:val="18"/>
        </w:rPr>
        <w:t>u</w:t>
      </w:r>
      <w:r w:rsidR="002D0824" w:rsidRPr="00C81AB8">
        <w:rPr>
          <w:rFonts w:ascii="Courier" w:hAnsi="Courier"/>
          <w:kern w:val="2"/>
          <w:sz w:val="18"/>
        </w:rPr>
        <w:t>sepackage</w:t>
      </w:r>
      <w:proofErr w:type="spellEnd"/>
      <w:r w:rsidRPr="00C81AB8">
        <w:rPr>
          <w:rFonts w:ascii="Courier" w:hAnsi="Courier"/>
          <w:kern w:val="2"/>
          <w:sz w:val="18"/>
        </w:rPr>
        <w:t>[</w:t>
      </w:r>
      <w:proofErr w:type="spellStart"/>
      <w:r w:rsidRPr="00C81AB8">
        <w:rPr>
          <w:rFonts w:ascii="Courier" w:hAnsi="Courier"/>
          <w:kern w:val="2"/>
          <w:sz w:val="18"/>
        </w:rPr>
        <w:t>dvips</w:t>
      </w:r>
      <w:proofErr w:type="spellEnd"/>
      <w:r w:rsidRPr="00C81AB8">
        <w:rPr>
          <w:rFonts w:ascii="Courier" w:hAnsi="Courier"/>
          <w:kern w:val="2"/>
          <w:sz w:val="18"/>
        </w:rPr>
        <w:t>]{</w:t>
      </w:r>
      <w:proofErr w:type="spellStart"/>
      <w:r w:rsidRPr="00C81AB8">
        <w:rPr>
          <w:rFonts w:ascii="Courier" w:hAnsi="Courier"/>
          <w:kern w:val="2"/>
          <w:sz w:val="18"/>
        </w:rPr>
        <w:t>graphicx</w:t>
      </w:r>
      <w:proofErr w:type="spellEnd"/>
      <w:r w:rsidRPr="00C81AB8">
        <w:rPr>
          <w:rFonts w:ascii="Courier" w:hAnsi="Courier"/>
          <w:kern w:val="2"/>
          <w:sz w:val="18"/>
        </w:rPr>
        <w:t>}... \</w:t>
      </w:r>
      <w:proofErr w:type="spellStart"/>
      <w:r w:rsidRPr="00C81AB8">
        <w:rPr>
          <w:rFonts w:ascii="Courier" w:hAnsi="Courier"/>
          <w:kern w:val="2"/>
          <w:sz w:val="18"/>
        </w:rPr>
        <w:t>includegraphics</w:t>
      </w:r>
      <w:proofErr w:type="spellEnd"/>
      <w:r w:rsidRPr="00C81AB8">
        <w:rPr>
          <w:rFonts w:ascii="Courier" w:hAnsi="Courier"/>
          <w:kern w:val="2"/>
          <w:sz w:val="18"/>
        </w:rPr>
        <w:t>[width=0.8\linewidth]{myfile.pdf}</w:t>
      </w:r>
    </w:p>
    <w:p w14:paraId="39351565" w14:textId="15AB03E9" w:rsidR="009A7AD9" w:rsidRPr="00C81AB8" w:rsidRDefault="009A7AD9">
      <w:pPr>
        <w:widowControl w:val="0"/>
        <w:autoSpaceDE w:val="0"/>
        <w:autoSpaceDN w:val="0"/>
        <w:adjustRightInd w:val="0"/>
        <w:spacing w:before="120" w:line="226" w:lineRule="auto"/>
        <w:jc w:val="both"/>
        <w:rPr>
          <w:kern w:val="2"/>
        </w:rPr>
      </w:pPr>
      <w:r w:rsidRPr="00C81AB8">
        <w:rPr>
          <w:kern w:val="2"/>
        </w:rPr>
        <w:t>See Section 4.4 in the graphics bundle documentation</w:t>
      </w:r>
      <w:r w:rsidR="00E2572E" w:rsidRPr="00C81AB8">
        <w:rPr>
          <w:kern w:val="2"/>
        </w:rPr>
        <w:br/>
      </w:r>
      <w:r w:rsidRPr="00C81AB8">
        <w:rPr>
          <w:kern w:val="2"/>
        </w:rPr>
        <w:t>(</w:t>
      </w:r>
      <w:r w:rsidRPr="00C81AB8">
        <w:rPr>
          <w:rFonts w:ascii="Courier" w:hAnsi="Courier"/>
          <w:kern w:val="2"/>
          <w:sz w:val="18"/>
        </w:rPr>
        <w:t>http://mirrors.ctan.org/macros/latex/required/graphics/grfguide.pdf</w:t>
      </w:r>
      <w:r w:rsidRPr="00C81AB8">
        <w:rPr>
          <w:kern w:val="2"/>
        </w:rPr>
        <w:t xml:space="preserve">) </w:t>
      </w:r>
    </w:p>
    <w:p w14:paraId="2C2E3528" w14:textId="3649685A" w:rsidR="002D0824" w:rsidRPr="00C81AB8" w:rsidRDefault="002D0824">
      <w:pPr>
        <w:widowControl w:val="0"/>
        <w:autoSpaceDE w:val="0"/>
        <w:autoSpaceDN w:val="0"/>
        <w:adjustRightInd w:val="0"/>
        <w:spacing w:before="120" w:line="226" w:lineRule="auto"/>
        <w:jc w:val="both"/>
        <w:rPr>
          <w:kern w:val="2"/>
        </w:rPr>
      </w:pPr>
      <w:r w:rsidRPr="00C81AB8">
        <w:rPr>
          <w:kern w:val="2"/>
        </w:rPr>
        <w:t xml:space="preserve">A number of width problems arise when LaTeX cannot properly hyphenate a line. Please give LaTeX hyphenation hints using the </w:t>
      </w:r>
      <w:r w:rsidRPr="00C81AB8">
        <w:rPr>
          <w:rFonts w:ascii="Courier" w:hAnsi="Courier"/>
          <w:kern w:val="2"/>
          <w:sz w:val="18"/>
        </w:rPr>
        <w:t xml:space="preserve">\- </w:t>
      </w:r>
      <w:r w:rsidRPr="00C81AB8">
        <w:rPr>
          <w:kern w:val="2"/>
        </w:rPr>
        <w:t>command.</w:t>
      </w:r>
    </w:p>
    <w:p w14:paraId="03B9F7CE" w14:textId="77777777" w:rsidR="002D0824" w:rsidRPr="00BE66CE" w:rsidRDefault="002D0824" w:rsidP="00C81AB8">
      <w:pPr>
        <w:widowControl w:val="0"/>
        <w:autoSpaceDE w:val="0"/>
        <w:autoSpaceDN w:val="0"/>
        <w:adjustRightInd w:val="0"/>
        <w:spacing w:before="240" w:after="40" w:line="226" w:lineRule="auto"/>
        <w:rPr>
          <w:b/>
          <w:bCs/>
          <w:kern w:val="20"/>
        </w:rPr>
      </w:pPr>
      <w:r w:rsidRPr="00C81AB8">
        <w:rPr>
          <w:b/>
          <w:bCs/>
          <w:kern w:val="24"/>
          <w:sz w:val="24"/>
          <w:szCs w:val="24"/>
        </w:rPr>
        <w:t>Acknowledgments</w:t>
      </w:r>
    </w:p>
    <w:p w14:paraId="049D36D6" w14:textId="1000B9F7" w:rsidR="00C81AB8" w:rsidRPr="00C81AB8" w:rsidRDefault="002D0824">
      <w:pPr>
        <w:widowControl w:val="0"/>
        <w:autoSpaceDE w:val="0"/>
        <w:autoSpaceDN w:val="0"/>
        <w:adjustRightInd w:val="0"/>
        <w:spacing w:before="120" w:line="226" w:lineRule="auto"/>
        <w:jc w:val="both"/>
        <w:rPr>
          <w:kern w:val="1"/>
        </w:rPr>
      </w:pPr>
      <w:r w:rsidRPr="00C81AB8">
        <w:rPr>
          <w:kern w:val="1"/>
        </w:rPr>
        <w:t xml:space="preserve">Use unnumbered </w:t>
      </w:r>
      <w:r w:rsidR="00C81AB8" w:rsidRPr="00C81AB8">
        <w:rPr>
          <w:kern w:val="1"/>
        </w:rPr>
        <w:t>first-</w:t>
      </w:r>
      <w:r w:rsidRPr="00C81AB8">
        <w:rPr>
          <w:kern w:val="1"/>
        </w:rPr>
        <w:t>level headings for the acknowledgments. All acknowledgements go at the end of the paper</w:t>
      </w:r>
      <w:r w:rsidR="00C81AB8" w:rsidRPr="00C81AB8">
        <w:rPr>
          <w:kern w:val="1"/>
        </w:rPr>
        <w:t xml:space="preserve"> before the list of references</w:t>
      </w:r>
      <w:r w:rsidRPr="00C81AB8">
        <w:rPr>
          <w:kern w:val="1"/>
        </w:rPr>
        <w:t>.</w:t>
      </w:r>
      <w:r w:rsidR="00C81AB8" w:rsidRPr="00C81AB8">
        <w:rPr>
          <w:kern w:val="1"/>
        </w:rPr>
        <w:t xml:space="preserve"> Moreover, you are required to declare funding (financial activities supporting the submitted work) and competing interests (related financial activities outside the submitted work). More information about this disclosure can be found at:</w:t>
      </w:r>
    </w:p>
    <w:p w14:paraId="1B20F704" w14:textId="77777777" w:rsidR="00C81AB8" w:rsidRPr="00C81AB8" w:rsidRDefault="00C81AB8">
      <w:pPr>
        <w:widowControl w:val="0"/>
        <w:autoSpaceDE w:val="0"/>
        <w:autoSpaceDN w:val="0"/>
        <w:adjustRightInd w:val="0"/>
        <w:spacing w:before="120" w:line="226" w:lineRule="auto"/>
        <w:jc w:val="both"/>
        <w:rPr>
          <w:rFonts w:ascii="Courier" w:hAnsi="Courier"/>
          <w:kern w:val="2"/>
          <w:sz w:val="18"/>
        </w:rPr>
      </w:pPr>
      <w:r w:rsidRPr="00C81AB8">
        <w:rPr>
          <w:rFonts w:ascii="Courier" w:hAnsi="Courier"/>
          <w:kern w:val="2"/>
          <w:sz w:val="18"/>
        </w:rPr>
        <w:t>https://neurips.cc/Conferences/2020/PaperInformation/FundingDisclosure</w:t>
      </w:r>
    </w:p>
    <w:p w14:paraId="10645D20" w14:textId="3B71E312" w:rsidR="002D0824" w:rsidRPr="00C81AB8" w:rsidRDefault="002D0824">
      <w:pPr>
        <w:widowControl w:val="0"/>
        <w:autoSpaceDE w:val="0"/>
        <w:autoSpaceDN w:val="0"/>
        <w:adjustRightInd w:val="0"/>
        <w:spacing w:before="120" w:line="226" w:lineRule="auto"/>
        <w:jc w:val="both"/>
        <w:rPr>
          <w:kern w:val="1"/>
        </w:rPr>
      </w:pPr>
      <w:r w:rsidRPr="00C81AB8">
        <w:rPr>
          <w:kern w:val="1"/>
        </w:rPr>
        <w:t>Do not include acknowledgements in the anonymized submission, only in the final paper.</w:t>
      </w:r>
    </w:p>
    <w:p w14:paraId="75554C72" w14:textId="77777777" w:rsidR="002D0824" w:rsidRPr="009A7AD9" w:rsidRDefault="002D0824" w:rsidP="00C81AB8">
      <w:pPr>
        <w:widowControl w:val="0"/>
        <w:autoSpaceDE w:val="0"/>
        <w:autoSpaceDN w:val="0"/>
        <w:adjustRightInd w:val="0"/>
        <w:spacing w:before="240" w:after="40" w:line="226" w:lineRule="auto"/>
        <w:rPr>
          <w:b/>
          <w:bCs/>
          <w:kern w:val="24"/>
          <w:sz w:val="24"/>
          <w:szCs w:val="24"/>
        </w:rPr>
      </w:pPr>
      <w:r w:rsidRPr="009A7AD9">
        <w:rPr>
          <w:b/>
          <w:bCs/>
          <w:kern w:val="24"/>
          <w:sz w:val="24"/>
          <w:szCs w:val="24"/>
        </w:rPr>
        <w:t>References</w:t>
      </w:r>
    </w:p>
    <w:p w14:paraId="38569583" w14:textId="77777777" w:rsidR="009A7AD9" w:rsidRPr="00C81AB8" w:rsidRDefault="009A7AD9">
      <w:pPr>
        <w:widowControl w:val="0"/>
        <w:autoSpaceDE w:val="0"/>
        <w:autoSpaceDN w:val="0"/>
        <w:adjustRightInd w:val="0"/>
        <w:spacing w:before="120" w:line="226" w:lineRule="auto"/>
        <w:jc w:val="both"/>
        <w:rPr>
          <w:kern w:val="20"/>
        </w:rPr>
      </w:pPr>
      <w:r w:rsidRPr="00C81AB8">
        <w:rPr>
          <w:kern w:val="20"/>
        </w:rPr>
        <w:t xml:space="preserve">References follow the acknowledgments. Use unnumbered first-level heading for the references. Any choice of citation style is acceptable as long as you are consistent. It is permissible to reduce the font size to small (9 point) when listing the references. </w:t>
      </w:r>
      <w:r w:rsidRPr="00C81AB8">
        <w:rPr>
          <w:b/>
          <w:kern w:val="20"/>
        </w:rPr>
        <w:t>Note that the Reference section does not count towards the pages of content that are allowed; 4 pages for Papers track and 3 pages for Proposals track.</w:t>
      </w:r>
    </w:p>
    <w:p w14:paraId="355F58F3" w14:textId="7FF70EC6" w:rsidR="002D0824" w:rsidRDefault="002D0824">
      <w:pPr>
        <w:widowControl w:val="0"/>
        <w:autoSpaceDE w:val="0"/>
        <w:autoSpaceDN w:val="0"/>
        <w:adjustRightInd w:val="0"/>
        <w:spacing w:before="120" w:line="226" w:lineRule="auto"/>
        <w:jc w:val="both"/>
        <w:rPr>
          <w:spacing w:val="5"/>
          <w:kern w:val="1"/>
          <w:sz w:val="18"/>
          <w:szCs w:val="18"/>
        </w:rPr>
      </w:pPr>
      <w:r>
        <w:rPr>
          <w:spacing w:val="5"/>
          <w:kern w:val="1"/>
          <w:sz w:val="18"/>
          <w:szCs w:val="18"/>
        </w:rPr>
        <w:t xml:space="preserve">[1] Alexander, J.A. &amp; </w:t>
      </w:r>
      <w:proofErr w:type="spellStart"/>
      <w:r>
        <w:rPr>
          <w:spacing w:val="5"/>
          <w:kern w:val="1"/>
          <w:sz w:val="18"/>
          <w:szCs w:val="18"/>
        </w:rPr>
        <w:t>Mozer</w:t>
      </w:r>
      <w:proofErr w:type="spellEnd"/>
      <w:r>
        <w:rPr>
          <w:spacing w:val="5"/>
          <w:kern w:val="1"/>
          <w:sz w:val="18"/>
          <w:szCs w:val="18"/>
        </w:rPr>
        <w:t xml:space="preserve">, M.C. (1995) Template-based algorithms for connectionist rule extraction.  In G. </w:t>
      </w:r>
      <w:proofErr w:type="spellStart"/>
      <w:r>
        <w:rPr>
          <w:spacing w:val="5"/>
          <w:kern w:val="1"/>
          <w:sz w:val="18"/>
          <w:szCs w:val="18"/>
        </w:rPr>
        <w:t>Tesauro</w:t>
      </w:r>
      <w:proofErr w:type="spellEnd"/>
      <w:r>
        <w:rPr>
          <w:spacing w:val="5"/>
          <w:kern w:val="1"/>
          <w:sz w:val="18"/>
          <w:szCs w:val="18"/>
        </w:rPr>
        <w:t xml:space="preserve">, D. S. </w:t>
      </w:r>
      <w:proofErr w:type="spellStart"/>
      <w:r>
        <w:rPr>
          <w:spacing w:val="5"/>
          <w:kern w:val="1"/>
          <w:sz w:val="18"/>
          <w:szCs w:val="18"/>
        </w:rPr>
        <w:t>Touretzky</w:t>
      </w:r>
      <w:proofErr w:type="spellEnd"/>
      <w:r>
        <w:rPr>
          <w:spacing w:val="5"/>
          <w:kern w:val="1"/>
          <w:sz w:val="18"/>
          <w:szCs w:val="18"/>
        </w:rPr>
        <w:t xml:space="preserve"> and T.K. </w:t>
      </w:r>
      <w:proofErr w:type="spellStart"/>
      <w:r>
        <w:rPr>
          <w:spacing w:val="5"/>
          <w:kern w:val="1"/>
          <w:sz w:val="18"/>
          <w:szCs w:val="18"/>
        </w:rPr>
        <w:t>Leen</w:t>
      </w:r>
      <w:proofErr w:type="spellEnd"/>
      <w:r>
        <w:rPr>
          <w:spacing w:val="5"/>
          <w:kern w:val="1"/>
          <w:sz w:val="18"/>
          <w:szCs w:val="18"/>
        </w:rPr>
        <w:t xml:space="preserve"> (eds.), </w:t>
      </w:r>
      <w:r>
        <w:rPr>
          <w:i/>
          <w:iCs/>
          <w:spacing w:val="5"/>
          <w:kern w:val="1"/>
          <w:sz w:val="18"/>
          <w:szCs w:val="18"/>
        </w:rPr>
        <w:t>Advances in Neural Information Processing Systems 7</w:t>
      </w:r>
      <w:r>
        <w:rPr>
          <w:spacing w:val="5"/>
          <w:kern w:val="1"/>
          <w:sz w:val="18"/>
          <w:szCs w:val="18"/>
        </w:rPr>
        <w:t>, pp. 609-616.  Cambridge, MA: MIT Press.</w:t>
      </w:r>
    </w:p>
    <w:p w14:paraId="25E41FDF" w14:textId="77777777" w:rsidR="002D0824" w:rsidRDefault="002D0824">
      <w:pPr>
        <w:widowControl w:val="0"/>
        <w:autoSpaceDE w:val="0"/>
        <w:autoSpaceDN w:val="0"/>
        <w:adjustRightInd w:val="0"/>
        <w:spacing w:before="120" w:line="226" w:lineRule="auto"/>
        <w:jc w:val="both"/>
        <w:rPr>
          <w:spacing w:val="5"/>
          <w:kern w:val="1"/>
          <w:sz w:val="18"/>
          <w:szCs w:val="18"/>
        </w:rPr>
      </w:pPr>
      <w:r>
        <w:rPr>
          <w:spacing w:val="5"/>
          <w:kern w:val="1"/>
          <w:sz w:val="18"/>
          <w:szCs w:val="18"/>
        </w:rPr>
        <w:t xml:space="preserve">[2] Bower, J.M. &amp; Beeman, D. (1995) </w:t>
      </w:r>
      <w:r>
        <w:rPr>
          <w:i/>
          <w:iCs/>
          <w:spacing w:val="5"/>
          <w:kern w:val="1"/>
          <w:sz w:val="18"/>
          <w:szCs w:val="18"/>
        </w:rPr>
        <w:t xml:space="preserve">The Book of GENESIS: Exploring Realistic Neural Models with the </w:t>
      </w:r>
      <w:proofErr w:type="spellStart"/>
      <w:r>
        <w:rPr>
          <w:i/>
          <w:iCs/>
          <w:spacing w:val="5"/>
          <w:kern w:val="1"/>
          <w:sz w:val="18"/>
          <w:szCs w:val="18"/>
        </w:rPr>
        <w:t>GEneral</w:t>
      </w:r>
      <w:proofErr w:type="spellEnd"/>
      <w:r>
        <w:rPr>
          <w:i/>
          <w:iCs/>
          <w:spacing w:val="5"/>
          <w:kern w:val="1"/>
          <w:sz w:val="18"/>
          <w:szCs w:val="18"/>
        </w:rPr>
        <w:t xml:space="preserve"> </w:t>
      </w:r>
      <w:proofErr w:type="spellStart"/>
      <w:r>
        <w:rPr>
          <w:i/>
          <w:iCs/>
          <w:spacing w:val="5"/>
          <w:kern w:val="1"/>
          <w:sz w:val="18"/>
          <w:szCs w:val="18"/>
        </w:rPr>
        <w:t>NEural</w:t>
      </w:r>
      <w:proofErr w:type="spellEnd"/>
      <w:r>
        <w:rPr>
          <w:i/>
          <w:iCs/>
          <w:spacing w:val="5"/>
          <w:kern w:val="1"/>
          <w:sz w:val="18"/>
          <w:szCs w:val="18"/>
        </w:rPr>
        <w:t xml:space="preserve"> </w:t>
      </w:r>
      <w:proofErr w:type="spellStart"/>
      <w:r>
        <w:rPr>
          <w:i/>
          <w:iCs/>
          <w:spacing w:val="5"/>
          <w:kern w:val="1"/>
          <w:sz w:val="18"/>
          <w:szCs w:val="18"/>
        </w:rPr>
        <w:t>SImulation</w:t>
      </w:r>
      <w:proofErr w:type="spellEnd"/>
      <w:r>
        <w:rPr>
          <w:i/>
          <w:iCs/>
          <w:spacing w:val="5"/>
          <w:kern w:val="1"/>
          <w:sz w:val="18"/>
          <w:szCs w:val="18"/>
        </w:rPr>
        <w:t xml:space="preserve"> System</w:t>
      </w:r>
      <w:r>
        <w:rPr>
          <w:spacing w:val="5"/>
          <w:kern w:val="1"/>
          <w:sz w:val="18"/>
          <w:szCs w:val="18"/>
        </w:rPr>
        <w:t>.  New York: TELOS/Springer-Verlag.</w:t>
      </w:r>
    </w:p>
    <w:p w14:paraId="3BA76D54" w14:textId="77777777" w:rsidR="002D0824" w:rsidRDefault="002D0824">
      <w:pPr>
        <w:widowControl w:val="0"/>
        <w:autoSpaceDE w:val="0"/>
        <w:autoSpaceDN w:val="0"/>
        <w:adjustRightInd w:val="0"/>
        <w:spacing w:before="120" w:line="226" w:lineRule="auto"/>
        <w:jc w:val="both"/>
        <w:rPr>
          <w:spacing w:val="5"/>
          <w:kern w:val="1"/>
        </w:rPr>
      </w:pPr>
      <w:r>
        <w:rPr>
          <w:spacing w:val="5"/>
          <w:kern w:val="1"/>
          <w:sz w:val="18"/>
          <w:szCs w:val="18"/>
        </w:rPr>
        <w:lastRenderedPageBreak/>
        <w:t xml:space="preserve">[3] </w:t>
      </w:r>
      <w:proofErr w:type="spellStart"/>
      <w:r>
        <w:rPr>
          <w:spacing w:val="5"/>
          <w:kern w:val="1"/>
          <w:sz w:val="18"/>
          <w:szCs w:val="18"/>
        </w:rPr>
        <w:t>Hasselmo</w:t>
      </w:r>
      <w:proofErr w:type="spellEnd"/>
      <w:r>
        <w:rPr>
          <w:spacing w:val="5"/>
          <w:kern w:val="1"/>
          <w:sz w:val="18"/>
          <w:szCs w:val="18"/>
        </w:rPr>
        <w:t xml:space="preserve">, M.E., Schnell, E. &amp; </w:t>
      </w:r>
      <w:proofErr w:type="spellStart"/>
      <w:r>
        <w:rPr>
          <w:spacing w:val="5"/>
          <w:kern w:val="1"/>
          <w:sz w:val="18"/>
          <w:szCs w:val="18"/>
        </w:rPr>
        <w:t>Barkai</w:t>
      </w:r>
      <w:proofErr w:type="spellEnd"/>
      <w:r>
        <w:rPr>
          <w:spacing w:val="5"/>
          <w:kern w:val="1"/>
          <w:sz w:val="18"/>
          <w:szCs w:val="18"/>
        </w:rPr>
        <w:t xml:space="preserve">, E. (1995) Dynamics of learning and recall at excitatory recurrent synapses and cholinergic modulation in rat </w:t>
      </w:r>
      <w:proofErr w:type="spellStart"/>
      <w:r>
        <w:rPr>
          <w:spacing w:val="5"/>
          <w:kern w:val="1"/>
          <w:sz w:val="18"/>
          <w:szCs w:val="18"/>
        </w:rPr>
        <w:t>hiippocampal</w:t>
      </w:r>
      <w:proofErr w:type="spellEnd"/>
      <w:r>
        <w:rPr>
          <w:spacing w:val="5"/>
          <w:kern w:val="1"/>
          <w:sz w:val="18"/>
          <w:szCs w:val="18"/>
        </w:rPr>
        <w:t xml:space="preserve"> region CA3.  </w:t>
      </w:r>
      <w:r>
        <w:rPr>
          <w:i/>
          <w:iCs/>
          <w:spacing w:val="5"/>
          <w:kern w:val="1"/>
          <w:sz w:val="18"/>
          <w:szCs w:val="18"/>
        </w:rPr>
        <w:t>Journal of Neuroscience</w:t>
      </w:r>
      <w:r>
        <w:rPr>
          <w:spacing w:val="5"/>
          <w:kern w:val="1"/>
          <w:sz w:val="18"/>
          <w:szCs w:val="18"/>
        </w:rPr>
        <w:t xml:space="preserve"> </w:t>
      </w:r>
      <w:r>
        <w:rPr>
          <w:b/>
          <w:bCs/>
          <w:spacing w:val="5"/>
          <w:kern w:val="1"/>
          <w:sz w:val="18"/>
          <w:szCs w:val="18"/>
        </w:rPr>
        <w:t>15</w:t>
      </w:r>
      <w:r>
        <w:rPr>
          <w:spacing w:val="5"/>
          <w:kern w:val="1"/>
          <w:sz w:val="18"/>
          <w:szCs w:val="18"/>
        </w:rPr>
        <w:t>(7):5249-5262.</w:t>
      </w:r>
    </w:p>
    <w:sectPr w:rsidR="002D0824" w:rsidSect="008A354B">
      <w:footerReference w:type="even" r:id="rId8"/>
      <w:footerReference w:type="default" r:id="rId9"/>
      <w:footerReference w:type="first" r:id="rId10"/>
      <w:pgSz w:w="12240" w:h="15840"/>
      <w:pgMar w:top="1440" w:right="2160" w:bottom="1440" w:left="2160" w:header="709" w:footer="720" w:gutter="0"/>
      <w:lnNumType w:countBy="1" w:restart="continuous"/>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42746" w14:textId="77777777" w:rsidR="00A6459A" w:rsidRDefault="00A6459A" w:rsidP="00CB258A">
      <w:r>
        <w:separator/>
      </w:r>
    </w:p>
    <w:p w14:paraId="75C38590" w14:textId="77777777" w:rsidR="00A6459A" w:rsidRDefault="00A6459A"/>
    <w:p w14:paraId="68E7DD0C" w14:textId="77777777" w:rsidR="00A6459A" w:rsidRDefault="00A6459A"/>
  </w:endnote>
  <w:endnote w:type="continuationSeparator" w:id="0">
    <w:p w14:paraId="0CC7379D" w14:textId="77777777" w:rsidR="00A6459A" w:rsidRDefault="00A6459A" w:rsidP="00CB258A">
      <w:r>
        <w:continuationSeparator/>
      </w:r>
    </w:p>
    <w:p w14:paraId="51AD440C" w14:textId="77777777" w:rsidR="00A6459A" w:rsidRDefault="00A6459A"/>
    <w:p w14:paraId="7F185B2B" w14:textId="77777777" w:rsidR="00A6459A" w:rsidRDefault="00A645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1109697745"/>
      <w:docPartObj>
        <w:docPartGallery w:val="Page Numbers (Bottom of Page)"/>
        <w:docPartUnique/>
      </w:docPartObj>
    </w:sdtPr>
    <w:sdtEndPr>
      <w:rPr>
        <w:rStyle w:val="Nmerodepgina"/>
      </w:rPr>
    </w:sdtEndPr>
    <w:sdtContent>
      <w:p w14:paraId="3FB47E63" w14:textId="598F1EE2" w:rsidR="009A7AD9" w:rsidRDefault="009A7AD9" w:rsidP="00667F9F">
        <w:pPr>
          <w:pStyle w:val="Rodap"/>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10FC722A" w14:textId="77777777" w:rsidR="009A7AD9" w:rsidRDefault="009A7AD9">
    <w:pPr>
      <w:pStyle w:val="Rodap"/>
    </w:pPr>
  </w:p>
  <w:p w14:paraId="1567D066" w14:textId="77777777" w:rsidR="00816920" w:rsidRDefault="00816920"/>
  <w:p w14:paraId="4E8553A0" w14:textId="77777777" w:rsidR="005442B6" w:rsidRDefault="005442B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414821788"/>
      <w:docPartObj>
        <w:docPartGallery w:val="Page Numbers (Bottom of Page)"/>
        <w:docPartUnique/>
      </w:docPartObj>
    </w:sdtPr>
    <w:sdtEndPr>
      <w:rPr>
        <w:rStyle w:val="Nmerodepgina"/>
      </w:rPr>
    </w:sdtEndPr>
    <w:sdtContent>
      <w:p w14:paraId="3701E283" w14:textId="4A3B2D44" w:rsidR="009A7AD9" w:rsidRDefault="009A7AD9" w:rsidP="00667F9F">
        <w:pPr>
          <w:pStyle w:val="Rodap"/>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p>
    </w:sdtContent>
  </w:sdt>
  <w:p w14:paraId="3DCB301F" w14:textId="77777777" w:rsidR="009A7AD9" w:rsidRDefault="009A7AD9">
    <w:pPr>
      <w:pStyle w:val="Rodap"/>
    </w:pPr>
  </w:p>
  <w:p w14:paraId="48B9FED8" w14:textId="77777777" w:rsidR="00816920" w:rsidRDefault="00816920"/>
  <w:p w14:paraId="015CFDBD" w14:textId="77777777" w:rsidR="005442B6" w:rsidRDefault="005442B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3043E" w14:textId="0C13624E" w:rsidR="00CB258A" w:rsidRPr="0035393F" w:rsidRDefault="00E9336D">
    <w:pPr>
      <w:pStyle w:val="Rodap"/>
      <w:rPr>
        <w:sz w:val="18"/>
        <w:szCs w:val="18"/>
      </w:rPr>
    </w:pPr>
    <w:r w:rsidRPr="0035393F">
      <w:rPr>
        <w:sz w:val="18"/>
        <w:szCs w:val="18"/>
      </w:rPr>
      <w:t xml:space="preserve">Submitted to Tackling Climate Change with Machine Learning: workshop at </w:t>
    </w:r>
    <w:proofErr w:type="spellStart"/>
    <w:r w:rsidRPr="0035393F">
      <w:rPr>
        <w:sz w:val="18"/>
        <w:szCs w:val="18"/>
      </w:rPr>
      <w:t>NeurIPS</w:t>
    </w:r>
    <w:proofErr w:type="spellEnd"/>
    <w:r w:rsidRPr="0035393F">
      <w:rPr>
        <w:sz w:val="18"/>
        <w:szCs w:val="18"/>
      </w:rPr>
      <w:t xml:space="preserve"> 202</w:t>
    </w:r>
    <w:r w:rsidR="00D553A8">
      <w:rPr>
        <w:sz w:val="18"/>
        <w:szCs w:val="18"/>
      </w:rPr>
      <w:t>2</w:t>
    </w:r>
    <w:r w:rsidRPr="0035393F">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9C601" w14:textId="77777777" w:rsidR="00A6459A" w:rsidRDefault="00A6459A" w:rsidP="00CB258A">
      <w:r>
        <w:separator/>
      </w:r>
    </w:p>
    <w:p w14:paraId="5EDE1517" w14:textId="77777777" w:rsidR="00A6459A" w:rsidRDefault="00A6459A"/>
    <w:p w14:paraId="08DBEF99" w14:textId="77777777" w:rsidR="00A6459A" w:rsidRDefault="00A6459A"/>
  </w:footnote>
  <w:footnote w:type="continuationSeparator" w:id="0">
    <w:p w14:paraId="63BAEFA2" w14:textId="77777777" w:rsidR="00A6459A" w:rsidRDefault="00A6459A" w:rsidP="00CB258A">
      <w:r>
        <w:continuationSeparator/>
      </w:r>
    </w:p>
    <w:p w14:paraId="1587F425" w14:textId="77777777" w:rsidR="00A6459A" w:rsidRDefault="00A6459A"/>
    <w:p w14:paraId="1BADDE33" w14:textId="77777777" w:rsidR="00A6459A" w:rsidRDefault="00A6459A"/>
  </w:footnote>
  <w:footnote w:id="1">
    <w:p w14:paraId="01DAC779" w14:textId="28DBF97E" w:rsidR="0011041E" w:rsidRPr="009A7AD9" w:rsidRDefault="0011041E">
      <w:pPr>
        <w:pStyle w:val="Textodenotaderodap"/>
      </w:pPr>
      <w:r w:rsidRPr="009A7AD9">
        <w:rPr>
          <w:rStyle w:val="Refdenotaderodap"/>
        </w:rPr>
        <w:footnoteRef/>
      </w:r>
      <w:r w:rsidR="009A7AD9" w:rsidRPr="009A7AD9">
        <w:rPr>
          <w:sz w:val="18"/>
        </w:rPr>
        <w:t>Sample of the first note.</w:t>
      </w:r>
    </w:p>
  </w:footnote>
  <w:footnote w:id="2">
    <w:p w14:paraId="313ABD6E" w14:textId="3E86BCDF" w:rsidR="009A7AD9" w:rsidRPr="009A7AD9" w:rsidRDefault="009A7AD9">
      <w:pPr>
        <w:pStyle w:val="Textodenotaderodap"/>
      </w:pPr>
      <w:r w:rsidRPr="009A7AD9">
        <w:rPr>
          <w:rStyle w:val="Refdenotaderodap"/>
        </w:rPr>
        <w:footnoteRef/>
      </w:r>
      <w:r w:rsidRPr="009A7AD9">
        <w:rPr>
          <w:sz w:val="18"/>
        </w:rPr>
        <w:t>As in this example.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30F7947"/>
    <w:multiLevelType w:val="hybridMultilevel"/>
    <w:tmpl w:val="B8C84694"/>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9AF3AC8"/>
    <w:multiLevelType w:val="hybridMultilevel"/>
    <w:tmpl w:val="9C505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207AF"/>
    <w:multiLevelType w:val="multilevel"/>
    <w:tmpl w:val="EBB2C6AA"/>
    <w:lvl w:ilvl="0">
      <w:start w:val="1"/>
      <w:numFmt w:val="decimal"/>
      <w:lvlText w:val="%1"/>
      <w:lvlJc w:val="left"/>
      <w:pPr>
        <w:ind w:left="1080" w:hanging="10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EF417D"/>
    <w:multiLevelType w:val="hybridMultilevel"/>
    <w:tmpl w:val="22241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90592"/>
    <w:multiLevelType w:val="hybridMultilevel"/>
    <w:tmpl w:val="B2B08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5505F0"/>
    <w:multiLevelType w:val="hybridMultilevel"/>
    <w:tmpl w:val="6B8EA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32D8DB40">
      <w:numFmt w:val="bullet"/>
      <w:lvlText w:val=""/>
      <w:lvlJc w:val="left"/>
      <w:pPr>
        <w:ind w:left="2160" w:hanging="360"/>
      </w:pPr>
      <w:rPr>
        <w:rFonts w:ascii="Symbol" w:eastAsia="Times New Roman"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2D3214"/>
    <w:multiLevelType w:val="multilevel"/>
    <w:tmpl w:val="43E8AC3C"/>
    <w:lvl w:ilvl="0">
      <w:start w:val="1"/>
      <w:numFmt w:val="decimal"/>
      <w:lvlText w:val="%1"/>
      <w:lvlJc w:val="left"/>
      <w:pPr>
        <w:ind w:left="432" w:hanging="432"/>
      </w:pPr>
      <w:rPr>
        <w:rFonts w:hint="default"/>
      </w:rPr>
    </w:lvl>
    <w:lvl w:ilvl="1">
      <w:numFmt w:val="decimal"/>
      <w:isLgl/>
      <w:lvlText w:val="%1.%2"/>
      <w:lvlJc w:val="left"/>
      <w:pPr>
        <w:ind w:left="432" w:hanging="432"/>
      </w:pPr>
      <w:rPr>
        <w:rFonts w:hint="default"/>
      </w:rPr>
    </w:lvl>
    <w:lvl w:ilvl="2">
      <w:start w:val="1"/>
      <w:numFmt w:val="decimal"/>
      <w:isLgl/>
      <w:lvlText w:val="%1.%2.%3"/>
      <w:lvlJc w:val="left"/>
      <w:pPr>
        <w:ind w:left="576" w:hanging="576"/>
      </w:pPr>
      <w:rPr>
        <w:rFonts w:hint="default"/>
      </w:rPr>
    </w:lvl>
    <w:lvl w:ilvl="3">
      <w:start w:val="1"/>
      <w:numFmt w:val="decimal"/>
      <w:isLgl/>
      <w:lvlText w:val="%1.%2.%3.%4"/>
      <w:lvlJc w:val="left"/>
      <w:pPr>
        <w:ind w:left="432" w:hanging="432"/>
      </w:pPr>
      <w:rPr>
        <w:rFonts w:hint="default"/>
      </w:rPr>
    </w:lvl>
    <w:lvl w:ilvl="4">
      <w:start w:val="1"/>
      <w:numFmt w:val="decimal"/>
      <w:isLgl/>
      <w:lvlText w:val="%1.%2.%3.%4.%5"/>
      <w:lvlJc w:val="left"/>
      <w:pPr>
        <w:ind w:left="432" w:hanging="432"/>
      </w:pPr>
      <w:rPr>
        <w:rFonts w:hint="default"/>
      </w:rPr>
    </w:lvl>
    <w:lvl w:ilvl="5">
      <w:start w:val="1"/>
      <w:numFmt w:val="decimal"/>
      <w:isLgl/>
      <w:lvlText w:val="%1.%2.%3.%4.%5.%6"/>
      <w:lvlJc w:val="left"/>
      <w:pPr>
        <w:ind w:left="432" w:hanging="432"/>
      </w:pPr>
      <w:rPr>
        <w:rFonts w:hint="default"/>
      </w:rPr>
    </w:lvl>
    <w:lvl w:ilvl="6">
      <w:start w:val="1"/>
      <w:numFmt w:val="decimal"/>
      <w:isLgl/>
      <w:lvlText w:val="%1.%2.%3.%4.%5.%6.%7"/>
      <w:lvlJc w:val="left"/>
      <w:pPr>
        <w:ind w:left="432" w:hanging="432"/>
      </w:pPr>
      <w:rPr>
        <w:rFonts w:hint="default"/>
      </w:rPr>
    </w:lvl>
    <w:lvl w:ilvl="7">
      <w:start w:val="1"/>
      <w:numFmt w:val="decimal"/>
      <w:isLgl/>
      <w:lvlText w:val="%1.%2.%3.%4.%5.%6.%7.%8"/>
      <w:lvlJc w:val="left"/>
      <w:pPr>
        <w:ind w:left="432" w:hanging="432"/>
      </w:pPr>
      <w:rPr>
        <w:rFonts w:hint="default"/>
      </w:rPr>
    </w:lvl>
    <w:lvl w:ilvl="8">
      <w:start w:val="1"/>
      <w:numFmt w:val="decimal"/>
      <w:isLgl/>
      <w:lvlText w:val="%1.%2.%3.%4.%5.%6.%7.%8.%9"/>
      <w:lvlJc w:val="left"/>
      <w:pPr>
        <w:ind w:left="432" w:hanging="432"/>
      </w:pPr>
      <w:rPr>
        <w:rFonts w:hint="default"/>
      </w:rPr>
    </w:lvl>
  </w:abstractNum>
  <w:abstractNum w:abstractNumId="10" w15:restartNumberingAfterBreak="0">
    <w:nsid w:val="3DAA58C3"/>
    <w:multiLevelType w:val="multilevel"/>
    <w:tmpl w:val="273EFC56"/>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2E6D72"/>
    <w:multiLevelType w:val="multilevel"/>
    <w:tmpl w:val="80469CC6"/>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4A100ACA"/>
    <w:multiLevelType w:val="multilevel"/>
    <w:tmpl w:val="39EEAAE2"/>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u w:val="none"/>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527651FA"/>
    <w:multiLevelType w:val="multilevel"/>
    <w:tmpl w:val="9CA8811C"/>
    <w:lvl w:ilvl="0">
      <w:start w:val="1"/>
      <w:numFmt w:val="decimal"/>
      <w:lvlText w:val="%1"/>
      <w:lvlJc w:val="left"/>
      <w:pPr>
        <w:ind w:left="480" w:hanging="4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28D38E4"/>
    <w:multiLevelType w:val="multilevel"/>
    <w:tmpl w:val="D3666AE6"/>
    <w:lvl w:ilvl="0">
      <w:start w:val="1"/>
      <w:numFmt w:val="decimal"/>
      <w:lvlText w:val="%1"/>
      <w:lvlJc w:val="left"/>
      <w:pPr>
        <w:ind w:left="240" w:hanging="2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03E0282"/>
    <w:multiLevelType w:val="hybridMultilevel"/>
    <w:tmpl w:val="AEC8B0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1891B7F"/>
    <w:multiLevelType w:val="hybridMultilevel"/>
    <w:tmpl w:val="D474EF28"/>
    <w:lvl w:ilvl="0" w:tplc="27600BDA">
      <w:numFmt w:val="bullet"/>
      <w:lvlText w:val=""/>
      <w:lvlJc w:val="left"/>
      <w:pPr>
        <w:ind w:left="720" w:hanging="360"/>
      </w:pPr>
      <w:rPr>
        <w:rFonts w:ascii="Symbol" w:eastAsia="Times New Roman" w:hAnsi="Symbol" w:hint="default"/>
      </w:rPr>
    </w:lvl>
    <w:lvl w:ilvl="1" w:tplc="50B49452">
      <w:numFmt w:val="bullet"/>
      <w:lvlText w:val=""/>
      <w:lvlJc w:val="left"/>
      <w:pPr>
        <w:ind w:left="1440" w:hanging="360"/>
      </w:pPr>
      <w:rPr>
        <w:rFonts w:ascii="Symbol" w:eastAsia="Times New Roman"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470DB7"/>
    <w:multiLevelType w:val="multilevel"/>
    <w:tmpl w:val="F1E2F704"/>
    <w:lvl w:ilvl="0">
      <w:start w:val="5"/>
      <w:numFmt w:val="decimal"/>
      <w:lvlText w:val="%1"/>
      <w:lvlJc w:val="left"/>
      <w:pPr>
        <w:ind w:left="432" w:hanging="432"/>
      </w:pPr>
      <w:rPr>
        <w:rFonts w:hint="default"/>
      </w:rPr>
    </w:lvl>
    <w:lvl w:ilv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66DA01E4"/>
    <w:multiLevelType w:val="multilevel"/>
    <w:tmpl w:val="7AD24654"/>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6B001E3A"/>
    <w:multiLevelType w:val="hybridMultilevel"/>
    <w:tmpl w:val="B8BC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537840"/>
    <w:multiLevelType w:val="multilevel"/>
    <w:tmpl w:val="7D2096E8"/>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752854F8"/>
    <w:multiLevelType w:val="hybridMultilevel"/>
    <w:tmpl w:val="DAA46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A56A47"/>
    <w:multiLevelType w:val="multilevel"/>
    <w:tmpl w:val="2B8E47E6"/>
    <w:lvl w:ilvl="0">
      <w:start w:val="1"/>
      <w:numFmt w:val="decimal"/>
      <w:lvlText w:val="%1"/>
      <w:lvlJc w:val="left"/>
      <w:pPr>
        <w:ind w:left="432" w:hanging="432"/>
      </w:pPr>
      <w:rPr>
        <w:rFonts w:hint="default"/>
      </w:rPr>
    </w:lvl>
    <w:lvl w:ilv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7BBF2354"/>
    <w:multiLevelType w:val="hybridMultilevel"/>
    <w:tmpl w:val="26584C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16"/>
  </w:num>
  <w:num w:numId="6">
    <w:abstractNumId w:val="21"/>
  </w:num>
  <w:num w:numId="7">
    <w:abstractNumId w:val="8"/>
  </w:num>
  <w:num w:numId="8">
    <w:abstractNumId w:val="6"/>
  </w:num>
  <w:num w:numId="9">
    <w:abstractNumId w:val="19"/>
  </w:num>
  <w:num w:numId="10">
    <w:abstractNumId w:val="23"/>
  </w:num>
  <w:num w:numId="11">
    <w:abstractNumId w:val="7"/>
  </w:num>
  <w:num w:numId="12">
    <w:abstractNumId w:val="15"/>
  </w:num>
  <w:num w:numId="13">
    <w:abstractNumId w:val="3"/>
  </w:num>
  <w:num w:numId="14">
    <w:abstractNumId w:val="9"/>
  </w:num>
  <w:num w:numId="15">
    <w:abstractNumId w:val="10"/>
  </w:num>
  <w:num w:numId="16">
    <w:abstractNumId w:val="5"/>
  </w:num>
  <w:num w:numId="17">
    <w:abstractNumId w:val="14"/>
  </w:num>
  <w:num w:numId="18">
    <w:abstractNumId w:val="13"/>
  </w:num>
  <w:num w:numId="19">
    <w:abstractNumId w:val="12"/>
  </w:num>
  <w:num w:numId="20">
    <w:abstractNumId w:val="22"/>
  </w:num>
  <w:num w:numId="21">
    <w:abstractNumId w:val="17"/>
  </w:num>
  <w:num w:numId="22">
    <w:abstractNumId w:val="11"/>
  </w:num>
  <w:num w:numId="23">
    <w:abstractNumId w:val="2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11E"/>
    <w:rsid w:val="000446EB"/>
    <w:rsid w:val="000709DD"/>
    <w:rsid w:val="000F56E1"/>
    <w:rsid w:val="0011041E"/>
    <w:rsid w:val="0012011E"/>
    <w:rsid w:val="00124AC5"/>
    <w:rsid w:val="00181D0A"/>
    <w:rsid w:val="001A0A41"/>
    <w:rsid w:val="002039AA"/>
    <w:rsid w:val="002801A2"/>
    <w:rsid w:val="002D0824"/>
    <w:rsid w:val="002E3BD3"/>
    <w:rsid w:val="002E5E50"/>
    <w:rsid w:val="003237AD"/>
    <w:rsid w:val="003429E3"/>
    <w:rsid w:val="0035393F"/>
    <w:rsid w:val="003B30D1"/>
    <w:rsid w:val="003C21D2"/>
    <w:rsid w:val="00466272"/>
    <w:rsid w:val="004B4AAE"/>
    <w:rsid w:val="004C00BE"/>
    <w:rsid w:val="0052144B"/>
    <w:rsid w:val="005442B6"/>
    <w:rsid w:val="00597772"/>
    <w:rsid w:val="005A66EB"/>
    <w:rsid w:val="005B698D"/>
    <w:rsid w:val="00623500"/>
    <w:rsid w:val="00631484"/>
    <w:rsid w:val="00725778"/>
    <w:rsid w:val="00760B4C"/>
    <w:rsid w:val="0081260C"/>
    <w:rsid w:val="00816920"/>
    <w:rsid w:val="00825FC8"/>
    <w:rsid w:val="008304B0"/>
    <w:rsid w:val="008A354B"/>
    <w:rsid w:val="00910BEF"/>
    <w:rsid w:val="009332FE"/>
    <w:rsid w:val="00947089"/>
    <w:rsid w:val="00997951"/>
    <w:rsid w:val="009A6637"/>
    <w:rsid w:val="009A7AD9"/>
    <w:rsid w:val="009E4185"/>
    <w:rsid w:val="009F2F54"/>
    <w:rsid w:val="00A6459A"/>
    <w:rsid w:val="00A667B5"/>
    <w:rsid w:val="00A8090A"/>
    <w:rsid w:val="00AC2722"/>
    <w:rsid w:val="00AF25F7"/>
    <w:rsid w:val="00B76584"/>
    <w:rsid w:val="00B970CA"/>
    <w:rsid w:val="00BC1C8D"/>
    <w:rsid w:val="00BE66CE"/>
    <w:rsid w:val="00BF3852"/>
    <w:rsid w:val="00C70778"/>
    <w:rsid w:val="00C71ADE"/>
    <w:rsid w:val="00C81AB8"/>
    <w:rsid w:val="00CA62F7"/>
    <w:rsid w:val="00CB258A"/>
    <w:rsid w:val="00CB60F5"/>
    <w:rsid w:val="00CD4CC7"/>
    <w:rsid w:val="00D553A8"/>
    <w:rsid w:val="00DB0664"/>
    <w:rsid w:val="00DE37DE"/>
    <w:rsid w:val="00E06997"/>
    <w:rsid w:val="00E2572E"/>
    <w:rsid w:val="00E81646"/>
    <w:rsid w:val="00E9336D"/>
    <w:rsid w:val="00E95A15"/>
    <w:rsid w:val="00EB2E5F"/>
    <w:rsid w:val="00EF0848"/>
    <w:rsid w:val="00F40B3C"/>
    <w:rsid w:val="00F46E00"/>
    <w:rsid w:val="00F86544"/>
    <w:rsid w:val="00FB1912"/>
    <w:rsid w:val="00FE5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F1BBBD"/>
  <w14:defaultImageDpi w14:val="0"/>
  <w15:docId w15:val="{2C155893-47E7-764F-9DA4-0753F141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6584"/>
  </w:style>
  <w:style w:type="paragraph" w:styleId="Ttulo1">
    <w:name w:val="heading 1"/>
    <w:basedOn w:val="Normal"/>
    <w:next w:val="Normal"/>
    <w:link w:val="Ttulo1Carter"/>
    <w:uiPriority w:val="9"/>
    <w:qFormat/>
    <w:rsid w:val="00E2572E"/>
    <w:pPr>
      <w:widowControl w:val="0"/>
      <w:autoSpaceDE w:val="0"/>
      <w:autoSpaceDN w:val="0"/>
      <w:adjustRightInd w:val="0"/>
      <w:spacing w:before="280" w:after="280" w:line="226" w:lineRule="auto"/>
      <w:jc w:val="center"/>
      <w:outlineLvl w:val="0"/>
    </w:pPr>
    <w:rPr>
      <w:b/>
      <w:bCs/>
      <w:i/>
      <w:kern w:val="34"/>
      <w:sz w:val="34"/>
      <w:szCs w:val="3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Tipodeletrapredefinidodopargrafo"/>
    <w:uiPriority w:val="99"/>
    <w:semiHidden/>
    <w:unhideWhenUsed/>
    <w:rsid w:val="0012011E"/>
    <w:rPr>
      <w:rFonts w:cs="Times New Roman"/>
    </w:rPr>
  </w:style>
  <w:style w:type="character" w:styleId="Hiperligao">
    <w:name w:val="Hyperlink"/>
    <w:basedOn w:val="Tipodeletrapredefinidodopargrafo"/>
    <w:uiPriority w:val="99"/>
    <w:unhideWhenUsed/>
    <w:rsid w:val="00DB0664"/>
    <w:rPr>
      <w:color w:val="0000FF" w:themeColor="hyperlink"/>
      <w:u w:val="single"/>
    </w:rPr>
  </w:style>
  <w:style w:type="table" w:styleId="TabelacomGrelha">
    <w:name w:val="Table Grid"/>
    <w:basedOn w:val="Tabelanormal"/>
    <w:uiPriority w:val="59"/>
    <w:rsid w:val="00CB6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visitada">
    <w:name w:val="FollowedHyperlink"/>
    <w:basedOn w:val="Tipodeletrapredefinidodopargrafo"/>
    <w:uiPriority w:val="99"/>
    <w:semiHidden/>
    <w:unhideWhenUsed/>
    <w:rsid w:val="001A0A41"/>
    <w:rPr>
      <w:color w:val="800080" w:themeColor="followedHyperlink"/>
      <w:u w:val="single"/>
    </w:rPr>
  </w:style>
  <w:style w:type="paragraph" w:styleId="Cabealho">
    <w:name w:val="header"/>
    <w:basedOn w:val="Normal"/>
    <w:link w:val="CabealhoCarter"/>
    <w:uiPriority w:val="99"/>
    <w:unhideWhenUsed/>
    <w:rsid w:val="00CB258A"/>
    <w:pPr>
      <w:tabs>
        <w:tab w:val="center" w:pos="4252"/>
        <w:tab w:val="right" w:pos="8504"/>
      </w:tabs>
    </w:pPr>
  </w:style>
  <w:style w:type="character" w:customStyle="1" w:styleId="CabealhoCarter">
    <w:name w:val="Cabeçalho Caráter"/>
    <w:basedOn w:val="Tipodeletrapredefinidodopargrafo"/>
    <w:link w:val="Cabealho"/>
    <w:uiPriority w:val="99"/>
    <w:rsid w:val="00CB258A"/>
  </w:style>
  <w:style w:type="paragraph" w:styleId="Rodap">
    <w:name w:val="footer"/>
    <w:basedOn w:val="Normal"/>
    <w:link w:val="RodapCarter"/>
    <w:uiPriority w:val="99"/>
    <w:unhideWhenUsed/>
    <w:rsid w:val="00CB258A"/>
    <w:pPr>
      <w:tabs>
        <w:tab w:val="center" w:pos="4252"/>
        <w:tab w:val="right" w:pos="8504"/>
      </w:tabs>
    </w:pPr>
  </w:style>
  <w:style w:type="character" w:customStyle="1" w:styleId="RodapCarter">
    <w:name w:val="Rodapé Caráter"/>
    <w:basedOn w:val="Tipodeletrapredefinidodopargrafo"/>
    <w:link w:val="Rodap"/>
    <w:uiPriority w:val="99"/>
    <w:rsid w:val="00CB258A"/>
  </w:style>
  <w:style w:type="paragraph" w:styleId="PargrafodaLista">
    <w:name w:val="List Paragraph"/>
    <w:basedOn w:val="Normal"/>
    <w:uiPriority w:val="34"/>
    <w:qFormat/>
    <w:rsid w:val="005A66EB"/>
    <w:pPr>
      <w:ind w:left="720"/>
      <w:contextualSpacing/>
    </w:pPr>
  </w:style>
  <w:style w:type="paragraph" w:styleId="Textodenotaderodap">
    <w:name w:val="footnote text"/>
    <w:basedOn w:val="Normal"/>
    <w:link w:val="TextodenotaderodapCarter"/>
    <w:uiPriority w:val="99"/>
    <w:semiHidden/>
    <w:unhideWhenUsed/>
    <w:rsid w:val="0011041E"/>
  </w:style>
  <w:style w:type="character" w:customStyle="1" w:styleId="TextodenotaderodapCarter">
    <w:name w:val="Texto de nota de rodapé Caráter"/>
    <w:basedOn w:val="Tipodeletrapredefinidodopargrafo"/>
    <w:link w:val="Textodenotaderodap"/>
    <w:uiPriority w:val="99"/>
    <w:semiHidden/>
    <w:rsid w:val="0011041E"/>
  </w:style>
  <w:style w:type="character" w:styleId="Refdenotaderodap">
    <w:name w:val="footnote reference"/>
    <w:basedOn w:val="Tipodeletrapredefinidodopargrafo"/>
    <w:uiPriority w:val="99"/>
    <w:semiHidden/>
    <w:unhideWhenUsed/>
    <w:rsid w:val="0011041E"/>
    <w:rPr>
      <w:vertAlign w:val="superscript"/>
    </w:rPr>
  </w:style>
  <w:style w:type="character" w:styleId="Nmerodepgina">
    <w:name w:val="page number"/>
    <w:basedOn w:val="Tipodeletrapredefinidodopargrafo"/>
    <w:uiPriority w:val="99"/>
    <w:semiHidden/>
    <w:unhideWhenUsed/>
    <w:rsid w:val="009A7AD9"/>
  </w:style>
  <w:style w:type="character" w:styleId="MenoNoResolvida">
    <w:name w:val="Unresolved Mention"/>
    <w:basedOn w:val="Tipodeletrapredefinidodopargrafo"/>
    <w:uiPriority w:val="99"/>
    <w:semiHidden/>
    <w:unhideWhenUsed/>
    <w:rsid w:val="00E2572E"/>
    <w:rPr>
      <w:color w:val="605E5C"/>
      <w:shd w:val="clear" w:color="auto" w:fill="E1DFDD"/>
    </w:rPr>
  </w:style>
  <w:style w:type="character" w:customStyle="1" w:styleId="Ttulo1Carter">
    <w:name w:val="Título 1 Caráter"/>
    <w:basedOn w:val="Tipodeletrapredefinidodopargrafo"/>
    <w:link w:val="Ttulo1"/>
    <w:uiPriority w:val="9"/>
    <w:rsid w:val="00E2572E"/>
    <w:rPr>
      <w:b/>
      <w:bCs/>
      <w:i/>
      <w:kern w:val="34"/>
      <w:sz w:val="34"/>
      <w:szCs w:val="34"/>
    </w:rPr>
  </w:style>
  <w:style w:type="character" w:styleId="TextodoMarcadordePosio">
    <w:name w:val="Placeholder Text"/>
    <w:basedOn w:val="Tipodeletrapredefinidodopargrafo"/>
    <w:uiPriority w:val="99"/>
    <w:semiHidden/>
    <w:rsid w:val="00910B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75696">
      <w:bodyDiv w:val="1"/>
      <w:marLeft w:val="0"/>
      <w:marRight w:val="0"/>
      <w:marTop w:val="0"/>
      <w:marBottom w:val="0"/>
      <w:divBdr>
        <w:top w:val="none" w:sz="0" w:space="0" w:color="auto"/>
        <w:left w:val="none" w:sz="0" w:space="0" w:color="auto"/>
        <w:bottom w:val="none" w:sz="0" w:space="0" w:color="auto"/>
        <w:right w:val="none" w:sz="0" w:space="0" w:color="auto"/>
      </w:divBdr>
      <w:divsChild>
        <w:div w:id="823088498">
          <w:marLeft w:val="0"/>
          <w:marRight w:val="0"/>
          <w:marTop w:val="0"/>
          <w:marBottom w:val="0"/>
          <w:divBdr>
            <w:top w:val="none" w:sz="0" w:space="0" w:color="auto"/>
            <w:left w:val="none" w:sz="0" w:space="0" w:color="auto"/>
            <w:bottom w:val="none" w:sz="0" w:space="0" w:color="auto"/>
            <w:right w:val="none" w:sz="0" w:space="0" w:color="auto"/>
          </w:divBdr>
          <w:divsChild>
            <w:div w:id="1175074494">
              <w:marLeft w:val="0"/>
              <w:marRight w:val="0"/>
              <w:marTop w:val="0"/>
              <w:marBottom w:val="0"/>
              <w:divBdr>
                <w:top w:val="none" w:sz="0" w:space="0" w:color="auto"/>
                <w:left w:val="none" w:sz="0" w:space="0" w:color="auto"/>
                <w:bottom w:val="none" w:sz="0" w:space="0" w:color="auto"/>
                <w:right w:val="none" w:sz="0" w:space="0" w:color="auto"/>
              </w:divBdr>
              <w:divsChild>
                <w:div w:id="7692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52053">
      <w:bodyDiv w:val="1"/>
      <w:marLeft w:val="0"/>
      <w:marRight w:val="0"/>
      <w:marTop w:val="0"/>
      <w:marBottom w:val="0"/>
      <w:divBdr>
        <w:top w:val="none" w:sz="0" w:space="0" w:color="auto"/>
        <w:left w:val="none" w:sz="0" w:space="0" w:color="auto"/>
        <w:bottom w:val="none" w:sz="0" w:space="0" w:color="auto"/>
        <w:right w:val="none" w:sz="0" w:space="0" w:color="auto"/>
      </w:divBdr>
      <w:divsChild>
        <w:div w:id="382145397">
          <w:marLeft w:val="0"/>
          <w:marRight w:val="0"/>
          <w:marTop w:val="0"/>
          <w:marBottom w:val="0"/>
          <w:divBdr>
            <w:top w:val="none" w:sz="0" w:space="0" w:color="auto"/>
            <w:left w:val="none" w:sz="0" w:space="0" w:color="auto"/>
            <w:bottom w:val="none" w:sz="0" w:space="0" w:color="auto"/>
            <w:right w:val="none" w:sz="0" w:space="0" w:color="auto"/>
          </w:divBdr>
          <w:divsChild>
            <w:div w:id="608897846">
              <w:marLeft w:val="0"/>
              <w:marRight w:val="0"/>
              <w:marTop w:val="0"/>
              <w:marBottom w:val="0"/>
              <w:divBdr>
                <w:top w:val="none" w:sz="0" w:space="0" w:color="auto"/>
                <w:left w:val="none" w:sz="0" w:space="0" w:color="auto"/>
                <w:bottom w:val="none" w:sz="0" w:space="0" w:color="auto"/>
                <w:right w:val="none" w:sz="0" w:space="0" w:color="auto"/>
              </w:divBdr>
              <w:divsChild>
                <w:div w:id="19866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99051">
      <w:bodyDiv w:val="1"/>
      <w:marLeft w:val="0"/>
      <w:marRight w:val="0"/>
      <w:marTop w:val="0"/>
      <w:marBottom w:val="0"/>
      <w:divBdr>
        <w:top w:val="none" w:sz="0" w:space="0" w:color="auto"/>
        <w:left w:val="none" w:sz="0" w:space="0" w:color="auto"/>
        <w:bottom w:val="none" w:sz="0" w:space="0" w:color="auto"/>
        <w:right w:val="none" w:sz="0" w:space="0" w:color="auto"/>
      </w:divBdr>
      <w:divsChild>
        <w:div w:id="588463655">
          <w:marLeft w:val="0"/>
          <w:marRight w:val="0"/>
          <w:marTop w:val="0"/>
          <w:marBottom w:val="0"/>
          <w:divBdr>
            <w:top w:val="none" w:sz="0" w:space="0" w:color="auto"/>
            <w:left w:val="none" w:sz="0" w:space="0" w:color="auto"/>
            <w:bottom w:val="none" w:sz="0" w:space="0" w:color="auto"/>
            <w:right w:val="none" w:sz="0" w:space="0" w:color="auto"/>
          </w:divBdr>
          <w:divsChild>
            <w:div w:id="1273826693">
              <w:marLeft w:val="0"/>
              <w:marRight w:val="0"/>
              <w:marTop w:val="0"/>
              <w:marBottom w:val="0"/>
              <w:divBdr>
                <w:top w:val="none" w:sz="0" w:space="0" w:color="auto"/>
                <w:left w:val="none" w:sz="0" w:space="0" w:color="auto"/>
                <w:bottom w:val="none" w:sz="0" w:space="0" w:color="auto"/>
                <w:right w:val="none" w:sz="0" w:space="0" w:color="auto"/>
              </w:divBdr>
              <w:divsChild>
                <w:div w:id="182446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847030">
      <w:bodyDiv w:val="1"/>
      <w:marLeft w:val="0"/>
      <w:marRight w:val="0"/>
      <w:marTop w:val="0"/>
      <w:marBottom w:val="0"/>
      <w:divBdr>
        <w:top w:val="none" w:sz="0" w:space="0" w:color="auto"/>
        <w:left w:val="none" w:sz="0" w:space="0" w:color="auto"/>
        <w:bottom w:val="none" w:sz="0" w:space="0" w:color="auto"/>
        <w:right w:val="none" w:sz="0" w:space="0" w:color="auto"/>
      </w:divBdr>
      <w:divsChild>
        <w:div w:id="1442460109">
          <w:marLeft w:val="0"/>
          <w:marRight w:val="0"/>
          <w:marTop w:val="0"/>
          <w:marBottom w:val="0"/>
          <w:divBdr>
            <w:top w:val="none" w:sz="0" w:space="0" w:color="auto"/>
            <w:left w:val="none" w:sz="0" w:space="0" w:color="auto"/>
            <w:bottom w:val="none" w:sz="0" w:space="0" w:color="auto"/>
            <w:right w:val="none" w:sz="0" w:space="0" w:color="auto"/>
          </w:divBdr>
          <w:divsChild>
            <w:div w:id="681057197">
              <w:marLeft w:val="0"/>
              <w:marRight w:val="0"/>
              <w:marTop w:val="0"/>
              <w:marBottom w:val="0"/>
              <w:divBdr>
                <w:top w:val="none" w:sz="0" w:space="0" w:color="auto"/>
                <w:left w:val="none" w:sz="0" w:space="0" w:color="auto"/>
                <w:bottom w:val="none" w:sz="0" w:space="0" w:color="auto"/>
                <w:right w:val="none" w:sz="0" w:space="0" w:color="auto"/>
              </w:divBdr>
              <w:divsChild>
                <w:div w:id="122933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0378">
      <w:bodyDiv w:val="1"/>
      <w:marLeft w:val="0"/>
      <w:marRight w:val="0"/>
      <w:marTop w:val="0"/>
      <w:marBottom w:val="0"/>
      <w:divBdr>
        <w:top w:val="none" w:sz="0" w:space="0" w:color="auto"/>
        <w:left w:val="none" w:sz="0" w:space="0" w:color="auto"/>
        <w:bottom w:val="none" w:sz="0" w:space="0" w:color="auto"/>
        <w:right w:val="none" w:sz="0" w:space="0" w:color="auto"/>
      </w:divBdr>
      <w:divsChild>
        <w:div w:id="1027097659">
          <w:marLeft w:val="0"/>
          <w:marRight w:val="0"/>
          <w:marTop w:val="0"/>
          <w:marBottom w:val="0"/>
          <w:divBdr>
            <w:top w:val="none" w:sz="0" w:space="0" w:color="auto"/>
            <w:left w:val="none" w:sz="0" w:space="0" w:color="auto"/>
            <w:bottom w:val="none" w:sz="0" w:space="0" w:color="auto"/>
            <w:right w:val="none" w:sz="0" w:space="0" w:color="auto"/>
          </w:divBdr>
          <w:divsChild>
            <w:div w:id="482087015">
              <w:marLeft w:val="0"/>
              <w:marRight w:val="0"/>
              <w:marTop w:val="0"/>
              <w:marBottom w:val="0"/>
              <w:divBdr>
                <w:top w:val="none" w:sz="0" w:space="0" w:color="auto"/>
                <w:left w:val="none" w:sz="0" w:space="0" w:color="auto"/>
                <w:bottom w:val="none" w:sz="0" w:space="0" w:color="auto"/>
                <w:right w:val="none" w:sz="0" w:space="0" w:color="auto"/>
              </w:divBdr>
              <w:divsChild>
                <w:div w:id="126310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17782">
      <w:bodyDiv w:val="1"/>
      <w:marLeft w:val="0"/>
      <w:marRight w:val="0"/>
      <w:marTop w:val="0"/>
      <w:marBottom w:val="0"/>
      <w:divBdr>
        <w:top w:val="none" w:sz="0" w:space="0" w:color="auto"/>
        <w:left w:val="none" w:sz="0" w:space="0" w:color="auto"/>
        <w:bottom w:val="none" w:sz="0" w:space="0" w:color="auto"/>
        <w:right w:val="none" w:sz="0" w:space="0" w:color="auto"/>
      </w:divBdr>
      <w:divsChild>
        <w:div w:id="619341021">
          <w:marLeft w:val="0"/>
          <w:marRight w:val="0"/>
          <w:marTop w:val="0"/>
          <w:marBottom w:val="0"/>
          <w:divBdr>
            <w:top w:val="none" w:sz="0" w:space="0" w:color="auto"/>
            <w:left w:val="none" w:sz="0" w:space="0" w:color="auto"/>
            <w:bottom w:val="none" w:sz="0" w:space="0" w:color="auto"/>
            <w:right w:val="none" w:sz="0" w:space="0" w:color="auto"/>
          </w:divBdr>
          <w:divsChild>
            <w:div w:id="1069887529">
              <w:marLeft w:val="0"/>
              <w:marRight w:val="0"/>
              <w:marTop w:val="0"/>
              <w:marBottom w:val="0"/>
              <w:divBdr>
                <w:top w:val="none" w:sz="0" w:space="0" w:color="auto"/>
                <w:left w:val="none" w:sz="0" w:space="0" w:color="auto"/>
                <w:bottom w:val="none" w:sz="0" w:space="0" w:color="auto"/>
                <w:right w:val="none" w:sz="0" w:space="0" w:color="auto"/>
              </w:divBdr>
              <w:divsChild>
                <w:div w:id="27991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940089">
      <w:bodyDiv w:val="1"/>
      <w:marLeft w:val="0"/>
      <w:marRight w:val="0"/>
      <w:marTop w:val="0"/>
      <w:marBottom w:val="0"/>
      <w:divBdr>
        <w:top w:val="none" w:sz="0" w:space="0" w:color="auto"/>
        <w:left w:val="none" w:sz="0" w:space="0" w:color="auto"/>
        <w:bottom w:val="none" w:sz="0" w:space="0" w:color="auto"/>
        <w:right w:val="none" w:sz="0" w:space="0" w:color="auto"/>
      </w:divBdr>
      <w:divsChild>
        <w:div w:id="518663372">
          <w:marLeft w:val="0"/>
          <w:marRight w:val="0"/>
          <w:marTop w:val="0"/>
          <w:marBottom w:val="0"/>
          <w:divBdr>
            <w:top w:val="none" w:sz="0" w:space="0" w:color="auto"/>
            <w:left w:val="none" w:sz="0" w:space="0" w:color="auto"/>
            <w:bottom w:val="none" w:sz="0" w:space="0" w:color="auto"/>
            <w:right w:val="none" w:sz="0" w:space="0" w:color="auto"/>
          </w:divBdr>
          <w:divsChild>
            <w:div w:id="2059091219">
              <w:marLeft w:val="0"/>
              <w:marRight w:val="0"/>
              <w:marTop w:val="0"/>
              <w:marBottom w:val="0"/>
              <w:divBdr>
                <w:top w:val="none" w:sz="0" w:space="0" w:color="auto"/>
                <w:left w:val="none" w:sz="0" w:space="0" w:color="auto"/>
                <w:bottom w:val="none" w:sz="0" w:space="0" w:color="auto"/>
                <w:right w:val="none" w:sz="0" w:space="0" w:color="auto"/>
              </w:divBdr>
              <w:divsChild>
                <w:div w:id="212133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604081">
      <w:bodyDiv w:val="1"/>
      <w:marLeft w:val="0"/>
      <w:marRight w:val="0"/>
      <w:marTop w:val="0"/>
      <w:marBottom w:val="0"/>
      <w:divBdr>
        <w:top w:val="none" w:sz="0" w:space="0" w:color="auto"/>
        <w:left w:val="none" w:sz="0" w:space="0" w:color="auto"/>
        <w:bottom w:val="none" w:sz="0" w:space="0" w:color="auto"/>
        <w:right w:val="none" w:sz="0" w:space="0" w:color="auto"/>
      </w:divBdr>
      <w:divsChild>
        <w:div w:id="2032605167">
          <w:marLeft w:val="0"/>
          <w:marRight w:val="0"/>
          <w:marTop w:val="0"/>
          <w:marBottom w:val="0"/>
          <w:divBdr>
            <w:top w:val="none" w:sz="0" w:space="0" w:color="auto"/>
            <w:left w:val="none" w:sz="0" w:space="0" w:color="auto"/>
            <w:bottom w:val="none" w:sz="0" w:space="0" w:color="auto"/>
            <w:right w:val="none" w:sz="0" w:space="0" w:color="auto"/>
          </w:divBdr>
          <w:divsChild>
            <w:div w:id="1642342256">
              <w:marLeft w:val="0"/>
              <w:marRight w:val="0"/>
              <w:marTop w:val="0"/>
              <w:marBottom w:val="0"/>
              <w:divBdr>
                <w:top w:val="none" w:sz="0" w:space="0" w:color="auto"/>
                <w:left w:val="none" w:sz="0" w:space="0" w:color="auto"/>
                <w:bottom w:val="none" w:sz="0" w:space="0" w:color="auto"/>
                <w:right w:val="none" w:sz="0" w:space="0" w:color="auto"/>
              </w:divBdr>
              <w:divsChild>
                <w:div w:id="105385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855213">
      <w:bodyDiv w:val="1"/>
      <w:marLeft w:val="0"/>
      <w:marRight w:val="0"/>
      <w:marTop w:val="0"/>
      <w:marBottom w:val="0"/>
      <w:divBdr>
        <w:top w:val="none" w:sz="0" w:space="0" w:color="auto"/>
        <w:left w:val="none" w:sz="0" w:space="0" w:color="auto"/>
        <w:bottom w:val="none" w:sz="0" w:space="0" w:color="auto"/>
        <w:right w:val="none" w:sz="0" w:space="0" w:color="auto"/>
      </w:divBdr>
    </w:div>
    <w:div w:id="853112203">
      <w:bodyDiv w:val="1"/>
      <w:marLeft w:val="0"/>
      <w:marRight w:val="0"/>
      <w:marTop w:val="0"/>
      <w:marBottom w:val="0"/>
      <w:divBdr>
        <w:top w:val="none" w:sz="0" w:space="0" w:color="auto"/>
        <w:left w:val="none" w:sz="0" w:space="0" w:color="auto"/>
        <w:bottom w:val="none" w:sz="0" w:space="0" w:color="auto"/>
        <w:right w:val="none" w:sz="0" w:space="0" w:color="auto"/>
      </w:divBdr>
      <w:divsChild>
        <w:div w:id="597761608">
          <w:marLeft w:val="0"/>
          <w:marRight w:val="0"/>
          <w:marTop w:val="0"/>
          <w:marBottom w:val="0"/>
          <w:divBdr>
            <w:top w:val="none" w:sz="0" w:space="0" w:color="auto"/>
            <w:left w:val="none" w:sz="0" w:space="0" w:color="auto"/>
            <w:bottom w:val="none" w:sz="0" w:space="0" w:color="auto"/>
            <w:right w:val="none" w:sz="0" w:space="0" w:color="auto"/>
          </w:divBdr>
          <w:divsChild>
            <w:div w:id="2095854630">
              <w:marLeft w:val="0"/>
              <w:marRight w:val="0"/>
              <w:marTop w:val="0"/>
              <w:marBottom w:val="0"/>
              <w:divBdr>
                <w:top w:val="none" w:sz="0" w:space="0" w:color="auto"/>
                <w:left w:val="none" w:sz="0" w:space="0" w:color="auto"/>
                <w:bottom w:val="none" w:sz="0" w:space="0" w:color="auto"/>
                <w:right w:val="none" w:sz="0" w:space="0" w:color="auto"/>
              </w:divBdr>
              <w:divsChild>
                <w:div w:id="204308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815399">
      <w:bodyDiv w:val="1"/>
      <w:marLeft w:val="0"/>
      <w:marRight w:val="0"/>
      <w:marTop w:val="0"/>
      <w:marBottom w:val="0"/>
      <w:divBdr>
        <w:top w:val="none" w:sz="0" w:space="0" w:color="auto"/>
        <w:left w:val="none" w:sz="0" w:space="0" w:color="auto"/>
        <w:bottom w:val="none" w:sz="0" w:space="0" w:color="auto"/>
        <w:right w:val="none" w:sz="0" w:space="0" w:color="auto"/>
      </w:divBdr>
      <w:divsChild>
        <w:div w:id="805197751">
          <w:marLeft w:val="0"/>
          <w:marRight w:val="0"/>
          <w:marTop w:val="0"/>
          <w:marBottom w:val="0"/>
          <w:divBdr>
            <w:top w:val="none" w:sz="0" w:space="0" w:color="auto"/>
            <w:left w:val="none" w:sz="0" w:space="0" w:color="auto"/>
            <w:bottom w:val="none" w:sz="0" w:space="0" w:color="auto"/>
            <w:right w:val="none" w:sz="0" w:space="0" w:color="auto"/>
          </w:divBdr>
          <w:divsChild>
            <w:div w:id="613365905">
              <w:marLeft w:val="0"/>
              <w:marRight w:val="0"/>
              <w:marTop w:val="0"/>
              <w:marBottom w:val="0"/>
              <w:divBdr>
                <w:top w:val="none" w:sz="0" w:space="0" w:color="auto"/>
                <w:left w:val="none" w:sz="0" w:space="0" w:color="auto"/>
                <w:bottom w:val="none" w:sz="0" w:space="0" w:color="auto"/>
                <w:right w:val="none" w:sz="0" w:space="0" w:color="auto"/>
              </w:divBdr>
              <w:divsChild>
                <w:div w:id="179005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89122">
      <w:bodyDiv w:val="1"/>
      <w:marLeft w:val="0"/>
      <w:marRight w:val="0"/>
      <w:marTop w:val="0"/>
      <w:marBottom w:val="0"/>
      <w:divBdr>
        <w:top w:val="none" w:sz="0" w:space="0" w:color="auto"/>
        <w:left w:val="none" w:sz="0" w:space="0" w:color="auto"/>
        <w:bottom w:val="none" w:sz="0" w:space="0" w:color="auto"/>
        <w:right w:val="none" w:sz="0" w:space="0" w:color="auto"/>
      </w:divBdr>
    </w:div>
    <w:div w:id="948781587">
      <w:bodyDiv w:val="1"/>
      <w:marLeft w:val="0"/>
      <w:marRight w:val="0"/>
      <w:marTop w:val="0"/>
      <w:marBottom w:val="0"/>
      <w:divBdr>
        <w:top w:val="none" w:sz="0" w:space="0" w:color="auto"/>
        <w:left w:val="none" w:sz="0" w:space="0" w:color="auto"/>
        <w:bottom w:val="none" w:sz="0" w:space="0" w:color="auto"/>
        <w:right w:val="none" w:sz="0" w:space="0" w:color="auto"/>
      </w:divBdr>
    </w:div>
    <w:div w:id="1043673718">
      <w:bodyDiv w:val="1"/>
      <w:marLeft w:val="0"/>
      <w:marRight w:val="0"/>
      <w:marTop w:val="0"/>
      <w:marBottom w:val="0"/>
      <w:divBdr>
        <w:top w:val="none" w:sz="0" w:space="0" w:color="auto"/>
        <w:left w:val="none" w:sz="0" w:space="0" w:color="auto"/>
        <w:bottom w:val="none" w:sz="0" w:space="0" w:color="auto"/>
        <w:right w:val="none" w:sz="0" w:space="0" w:color="auto"/>
      </w:divBdr>
      <w:divsChild>
        <w:div w:id="1220509596">
          <w:marLeft w:val="0"/>
          <w:marRight w:val="0"/>
          <w:marTop w:val="0"/>
          <w:marBottom w:val="0"/>
          <w:divBdr>
            <w:top w:val="none" w:sz="0" w:space="0" w:color="auto"/>
            <w:left w:val="none" w:sz="0" w:space="0" w:color="auto"/>
            <w:bottom w:val="none" w:sz="0" w:space="0" w:color="auto"/>
            <w:right w:val="none" w:sz="0" w:space="0" w:color="auto"/>
          </w:divBdr>
          <w:divsChild>
            <w:div w:id="665668395">
              <w:marLeft w:val="0"/>
              <w:marRight w:val="0"/>
              <w:marTop w:val="0"/>
              <w:marBottom w:val="0"/>
              <w:divBdr>
                <w:top w:val="none" w:sz="0" w:space="0" w:color="auto"/>
                <w:left w:val="none" w:sz="0" w:space="0" w:color="auto"/>
                <w:bottom w:val="none" w:sz="0" w:space="0" w:color="auto"/>
                <w:right w:val="none" w:sz="0" w:space="0" w:color="auto"/>
              </w:divBdr>
              <w:divsChild>
                <w:div w:id="62739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05637">
      <w:bodyDiv w:val="1"/>
      <w:marLeft w:val="0"/>
      <w:marRight w:val="0"/>
      <w:marTop w:val="0"/>
      <w:marBottom w:val="0"/>
      <w:divBdr>
        <w:top w:val="none" w:sz="0" w:space="0" w:color="auto"/>
        <w:left w:val="none" w:sz="0" w:space="0" w:color="auto"/>
        <w:bottom w:val="none" w:sz="0" w:space="0" w:color="auto"/>
        <w:right w:val="none" w:sz="0" w:space="0" w:color="auto"/>
      </w:divBdr>
      <w:divsChild>
        <w:div w:id="1387803163">
          <w:marLeft w:val="0"/>
          <w:marRight w:val="0"/>
          <w:marTop w:val="0"/>
          <w:marBottom w:val="0"/>
          <w:divBdr>
            <w:top w:val="none" w:sz="0" w:space="0" w:color="auto"/>
            <w:left w:val="none" w:sz="0" w:space="0" w:color="auto"/>
            <w:bottom w:val="none" w:sz="0" w:space="0" w:color="auto"/>
            <w:right w:val="none" w:sz="0" w:space="0" w:color="auto"/>
          </w:divBdr>
          <w:divsChild>
            <w:div w:id="1704671128">
              <w:marLeft w:val="0"/>
              <w:marRight w:val="0"/>
              <w:marTop w:val="0"/>
              <w:marBottom w:val="0"/>
              <w:divBdr>
                <w:top w:val="none" w:sz="0" w:space="0" w:color="auto"/>
                <w:left w:val="none" w:sz="0" w:space="0" w:color="auto"/>
                <w:bottom w:val="none" w:sz="0" w:space="0" w:color="auto"/>
                <w:right w:val="none" w:sz="0" w:space="0" w:color="auto"/>
              </w:divBdr>
              <w:divsChild>
                <w:div w:id="151179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88813">
      <w:bodyDiv w:val="1"/>
      <w:marLeft w:val="0"/>
      <w:marRight w:val="0"/>
      <w:marTop w:val="0"/>
      <w:marBottom w:val="0"/>
      <w:divBdr>
        <w:top w:val="none" w:sz="0" w:space="0" w:color="auto"/>
        <w:left w:val="none" w:sz="0" w:space="0" w:color="auto"/>
        <w:bottom w:val="none" w:sz="0" w:space="0" w:color="auto"/>
        <w:right w:val="none" w:sz="0" w:space="0" w:color="auto"/>
      </w:divBdr>
      <w:divsChild>
        <w:div w:id="390688291">
          <w:marLeft w:val="0"/>
          <w:marRight w:val="0"/>
          <w:marTop w:val="0"/>
          <w:marBottom w:val="0"/>
          <w:divBdr>
            <w:top w:val="none" w:sz="0" w:space="0" w:color="auto"/>
            <w:left w:val="none" w:sz="0" w:space="0" w:color="auto"/>
            <w:bottom w:val="none" w:sz="0" w:space="0" w:color="auto"/>
            <w:right w:val="none" w:sz="0" w:space="0" w:color="auto"/>
          </w:divBdr>
          <w:divsChild>
            <w:div w:id="1422527436">
              <w:marLeft w:val="0"/>
              <w:marRight w:val="0"/>
              <w:marTop w:val="0"/>
              <w:marBottom w:val="0"/>
              <w:divBdr>
                <w:top w:val="none" w:sz="0" w:space="0" w:color="auto"/>
                <w:left w:val="none" w:sz="0" w:space="0" w:color="auto"/>
                <w:bottom w:val="none" w:sz="0" w:space="0" w:color="auto"/>
                <w:right w:val="none" w:sz="0" w:space="0" w:color="auto"/>
              </w:divBdr>
              <w:divsChild>
                <w:div w:id="17496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067103">
      <w:bodyDiv w:val="1"/>
      <w:marLeft w:val="0"/>
      <w:marRight w:val="0"/>
      <w:marTop w:val="0"/>
      <w:marBottom w:val="0"/>
      <w:divBdr>
        <w:top w:val="none" w:sz="0" w:space="0" w:color="auto"/>
        <w:left w:val="none" w:sz="0" w:space="0" w:color="auto"/>
        <w:bottom w:val="none" w:sz="0" w:space="0" w:color="auto"/>
        <w:right w:val="none" w:sz="0" w:space="0" w:color="auto"/>
      </w:divBdr>
      <w:divsChild>
        <w:div w:id="1259019061">
          <w:marLeft w:val="0"/>
          <w:marRight w:val="0"/>
          <w:marTop w:val="0"/>
          <w:marBottom w:val="0"/>
          <w:divBdr>
            <w:top w:val="none" w:sz="0" w:space="0" w:color="auto"/>
            <w:left w:val="none" w:sz="0" w:space="0" w:color="auto"/>
            <w:bottom w:val="none" w:sz="0" w:space="0" w:color="auto"/>
            <w:right w:val="none" w:sz="0" w:space="0" w:color="auto"/>
          </w:divBdr>
          <w:divsChild>
            <w:div w:id="431366098">
              <w:marLeft w:val="0"/>
              <w:marRight w:val="0"/>
              <w:marTop w:val="0"/>
              <w:marBottom w:val="0"/>
              <w:divBdr>
                <w:top w:val="none" w:sz="0" w:space="0" w:color="auto"/>
                <w:left w:val="none" w:sz="0" w:space="0" w:color="auto"/>
                <w:bottom w:val="none" w:sz="0" w:space="0" w:color="auto"/>
                <w:right w:val="none" w:sz="0" w:space="0" w:color="auto"/>
              </w:divBdr>
              <w:divsChild>
                <w:div w:id="104078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64904">
      <w:bodyDiv w:val="1"/>
      <w:marLeft w:val="0"/>
      <w:marRight w:val="0"/>
      <w:marTop w:val="0"/>
      <w:marBottom w:val="0"/>
      <w:divBdr>
        <w:top w:val="none" w:sz="0" w:space="0" w:color="auto"/>
        <w:left w:val="none" w:sz="0" w:space="0" w:color="auto"/>
        <w:bottom w:val="none" w:sz="0" w:space="0" w:color="auto"/>
        <w:right w:val="none" w:sz="0" w:space="0" w:color="auto"/>
      </w:divBdr>
      <w:divsChild>
        <w:div w:id="2057045829">
          <w:marLeft w:val="0"/>
          <w:marRight w:val="0"/>
          <w:marTop w:val="0"/>
          <w:marBottom w:val="0"/>
          <w:divBdr>
            <w:top w:val="none" w:sz="0" w:space="0" w:color="auto"/>
            <w:left w:val="none" w:sz="0" w:space="0" w:color="auto"/>
            <w:bottom w:val="none" w:sz="0" w:space="0" w:color="auto"/>
            <w:right w:val="none" w:sz="0" w:space="0" w:color="auto"/>
          </w:divBdr>
          <w:divsChild>
            <w:div w:id="551310415">
              <w:marLeft w:val="0"/>
              <w:marRight w:val="0"/>
              <w:marTop w:val="0"/>
              <w:marBottom w:val="0"/>
              <w:divBdr>
                <w:top w:val="none" w:sz="0" w:space="0" w:color="auto"/>
                <w:left w:val="none" w:sz="0" w:space="0" w:color="auto"/>
                <w:bottom w:val="none" w:sz="0" w:space="0" w:color="auto"/>
                <w:right w:val="none" w:sz="0" w:space="0" w:color="auto"/>
              </w:divBdr>
              <w:divsChild>
                <w:div w:id="194972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531269">
      <w:bodyDiv w:val="1"/>
      <w:marLeft w:val="0"/>
      <w:marRight w:val="0"/>
      <w:marTop w:val="0"/>
      <w:marBottom w:val="0"/>
      <w:divBdr>
        <w:top w:val="none" w:sz="0" w:space="0" w:color="auto"/>
        <w:left w:val="none" w:sz="0" w:space="0" w:color="auto"/>
        <w:bottom w:val="none" w:sz="0" w:space="0" w:color="auto"/>
        <w:right w:val="none" w:sz="0" w:space="0" w:color="auto"/>
      </w:divBdr>
      <w:divsChild>
        <w:div w:id="328411439">
          <w:marLeft w:val="0"/>
          <w:marRight w:val="0"/>
          <w:marTop w:val="0"/>
          <w:marBottom w:val="0"/>
          <w:divBdr>
            <w:top w:val="none" w:sz="0" w:space="0" w:color="auto"/>
            <w:left w:val="none" w:sz="0" w:space="0" w:color="auto"/>
            <w:bottom w:val="none" w:sz="0" w:space="0" w:color="auto"/>
            <w:right w:val="none" w:sz="0" w:space="0" w:color="auto"/>
          </w:divBdr>
          <w:divsChild>
            <w:div w:id="1329364087">
              <w:marLeft w:val="0"/>
              <w:marRight w:val="0"/>
              <w:marTop w:val="0"/>
              <w:marBottom w:val="0"/>
              <w:divBdr>
                <w:top w:val="none" w:sz="0" w:space="0" w:color="auto"/>
                <w:left w:val="none" w:sz="0" w:space="0" w:color="auto"/>
                <w:bottom w:val="none" w:sz="0" w:space="0" w:color="auto"/>
                <w:right w:val="none" w:sz="0" w:space="0" w:color="auto"/>
              </w:divBdr>
              <w:divsChild>
                <w:div w:id="178476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mfield.org/icuwb2010/downloads/IEEE-PDF-SpecV32.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7</Pages>
  <Words>2724</Words>
  <Characters>14711</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Formatting Instructions for NIPS -17-</vt:lpstr>
      <vt:lpstr>Formatting Instructions for NIPS -17-</vt:lpstr>
    </vt:vector>
  </TitlesOfParts>
  <Company>Microsoft Corporation</Company>
  <LinksUpToDate>false</LinksUpToDate>
  <CharactersWithSpaces>17401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Formatting Instructions for NIPS -17-</dc:title>
  <dc:creator>NIPS publication chair</dc:creator>
  <cp:lastModifiedBy>Maria João Sousa</cp:lastModifiedBy>
  <cp:revision>16</cp:revision>
  <dcterms:created xsi:type="dcterms:W3CDTF">2021-09-03T13:40:00Z</dcterms:created>
  <dcterms:modified xsi:type="dcterms:W3CDTF">2022-07-31T12:59:00Z</dcterms:modified>
</cp:coreProperties>
</file>